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9CBA339"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27682DF3" w14:textId="77777777">
        <w:trPr>
          <w:trHeight w:val="1132"/>
        </w:trPr>
        <w:tc>
          <w:tcPr>
            <w:tcW w:w="10434" w:type="dxa"/>
            <w:shd w:val="clear" w:color="auto" w:fill="auto"/>
          </w:tcPr>
          <w:p w14:paraId="74419A1F" w14:textId="77777777" w:rsidR="00541CA3" w:rsidRDefault="00DF7F1C" w:rsidP="00844DAA">
            <w:pPr>
              <w:pStyle w:val="Pieddepage"/>
              <w:tabs>
                <w:tab w:val="clear" w:pos="4536"/>
                <w:tab w:val="clear" w:pos="9072"/>
                <w:tab w:val="left" w:pos="851"/>
              </w:tabs>
              <w:jc w:val="center"/>
              <w:rPr>
                <w:rFonts w:ascii="Arial" w:hAnsi="Arial" w:cs="Arial"/>
                <w:b/>
                <w:sz w:val="18"/>
                <w:szCs w:val="18"/>
              </w:rPr>
            </w:pPr>
            <w:r>
              <w:rPr>
                <w:rFonts w:ascii="Arial" w:hAnsi="Arial" w:cs="Arial"/>
                <w:b/>
                <w:noProof/>
                <w:sz w:val="18"/>
                <w:szCs w:val="18"/>
                <w:lang w:eastAsia="fr-FR"/>
              </w:rPr>
              <w:drawing>
                <wp:inline distT="0" distB="0" distL="0" distR="0" wp14:anchorId="4593B5BF" wp14:editId="429DDC49">
                  <wp:extent cx="1924050" cy="629603"/>
                  <wp:effectExtent l="0" t="0" r="0" b="0"/>
                  <wp:docPr id="2" name="Image 1" descr="universite-de-lorra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versite-de-lorraine.jpg"/>
                          <pic:cNvPicPr/>
                        </pic:nvPicPr>
                        <pic:blipFill rotWithShape="1">
                          <a:blip r:embed="rId8" cstate="print"/>
                          <a:srcRect t="17269" b="17340"/>
                          <a:stretch/>
                        </pic:blipFill>
                        <pic:spPr bwMode="auto">
                          <a:xfrm>
                            <a:off x="0" y="0"/>
                            <a:ext cx="1937332" cy="633949"/>
                          </a:xfrm>
                          <a:prstGeom prst="rect">
                            <a:avLst/>
                          </a:prstGeom>
                          <a:ln>
                            <a:noFill/>
                          </a:ln>
                          <a:extLst>
                            <a:ext uri="{53640926-AAD7-44D8-BBD7-CCE9431645EC}">
                              <a14:shadowObscured xmlns:a14="http://schemas.microsoft.com/office/drawing/2010/main"/>
                            </a:ext>
                          </a:extLst>
                        </pic:spPr>
                      </pic:pic>
                    </a:graphicData>
                  </a:graphic>
                </wp:inline>
              </w:drawing>
            </w:r>
          </w:p>
          <w:p w14:paraId="13C27DFE" w14:textId="3D18B22A" w:rsidR="009B1CD0" w:rsidRDefault="009B1CD0" w:rsidP="00844DAA">
            <w:pPr>
              <w:pStyle w:val="Pieddepage"/>
              <w:tabs>
                <w:tab w:val="clear" w:pos="4536"/>
                <w:tab w:val="clear" w:pos="9072"/>
                <w:tab w:val="left" w:pos="851"/>
              </w:tabs>
              <w:jc w:val="center"/>
            </w:pPr>
          </w:p>
        </w:tc>
      </w:tr>
    </w:tbl>
    <w:p w14:paraId="62B7915A"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186F8D5B" w14:textId="77777777">
        <w:tc>
          <w:tcPr>
            <w:tcW w:w="9002" w:type="dxa"/>
            <w:shd w:val="clear" w:color="auto" w:fill="66CCFF"/>
          </w:tcPr>
          <w:p w14:paraId="37500DE0" w14:textId="77777777" w:rsidR="009B1CD0" w:rsidRDefault="009B1CD0" w:rsidP="00AC5076">
            <w:pPr>
              <w:spacing w:before="120" w:after="120"/>
              <w:ind w:left="156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15311E99" w14:textId="77777777" w:rsidR="009B1CD0" w:rsidRDefault="00E47798" w:rsidP="0083205E">
            <w:pPr>
              <w:pStyle w:val="Titre8"/>
              <w:tabs>
                <w:tab w:val="left" w:pos="851"/>
                <w:tab w:val="right" w:pos="9639"/>
              </w:tabs>
              <w:spacing w:before="120" w:after="120"/>
            </w:pPr>
            <w:r>
              <w:rPr>
                <w:caps/>
                <w:sz w:val="28"/>
                <w:szCs w:val="28"/>
              </w:rPr>
              <w:t>ATTRI1</w:t>
            </w:r>
          </w:p>
        </w:tc>
      </w:tr>
    </w:tbl>
    <w:p w14:paraId="0A8E9143" w14:textId="77777777" w:rsidR="009B1CD0" w:rsidRDefault="009B1CD0" w:rsidP="006C4338">
      <w:pPr>
        <w:tabs>
          <w:tab w:val="left" w:pos="851"/>
        </w:tabs>
      </w:pPr>
    </w:p>
    <w:p w14:paraId="1A676978"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0DF45F0" w14:textId="77777777">
        <w:tc>
          <w:tcPr>
            <w:tcW w:w="10277" w:type="dxa"/>
            <w:shd w:val="clear" w:color="auto" w:fill="66CCFF"/>
          </w:tcPr>
          <w:p w14:paraId="0C45E7EE"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408AF608" w14:textId="77777777" w:rsidR="009B1CD0" w:rsidRDefault="009B1CD0" w:rsidP="006C4338">
      <w:pPr>
        <w:tabs>
          <w:tab w:val="left" w:pos="426"/>
          <w:tab w:val="left" w:pos="851"/>
        </w:tabs>
        <w:jc w:val="both"/>
      </w:pPr>
    </w:p>
    <w:p w14:paraId="2E0D75D6" w14:textId="77777777" w:rsidR="009B1CD0" w:rsidRDefault="009B1CD0" w:rsidP="006C4338">
      <w:pPr>
        <w:tabs>
          <w:tab w:val="left" w:pos="426"/>
          <w:tab w:val="left" w:pos="851"/>
        </w:tabs>
        <w:jc w:val="both"/>
        <w:rPr>
          <w:rFonts w:ascii="Arial" w:hAnsi="Arial" w:cs="Arial"/>
        </w:rPr>
      </w:pPr>
      <w:proofErr w:type="gramStart"/>
      <w:r w:rsidRPr="00F72E51">
        <w:rPr>
          <w:rFonts w:ascii="Wingdings" w:eastAsia="Wingdings" w:hAnsi="Wingdings" w:cs="Wingdings"/>
          <w:b/>
          <w:color w:val="66CCFF"/>
          <w:spacing w:val="-10"/>
        </w:rPr>
        <w:t></w:t>
      </w:r>
      <w:r w:rsidRPr="00F72E51">
        <w:rPr>
          <w:rFonts w:ascii="Arial" w:eastAsia="Arial" w:hAnsi="Arial" w:cs="Arial"/>
          <w:spacing w:val="-10"/>
        </w:rPr>
        <w:t xml:space="preserve">  </w:t>
      </w:r>
      <w:r w:rsidRPr="00F72E51">
        <w:rPr>
          <w:rFonts w:ascii="Arial" w:hAnsi="Arial" w:cs="Arial"/>
        </w:rPr>
        <w:t>Objet</w:t>
      </w:r>
      <w:proofErr w:type="gramEnd"/>
      <w:r w:rsidRPr="00F72E51">
        <w:rPr>
          <w:rFonts w:ascii="Arial" w:hAnsi="Arial" w:cs="Arial"/>
        </w:rPr>
        <w:t xml:space="preserve"> </w:t>
      </w:r>
      <w:r w:rsidR="00F72E51" w:rsidRPr="00F72E51">
        <w:rPr>
          <w:rFonts w:ascii="Arial" w:hAnsi="Arial" w:cs="Arial"/>
          <w:bCs/>
        </w:rPr>
        <w:t xml:space="preserve">du marché ou de </w:t>
      </w:r>
      <w:r w:rsidR="00CD185D" w:rsidRPr="00F72E51">
        <w:rPr>
          <w:rFonts w:ascii="Arial" w:hAnsi="Arial" w:cs="Arial"/>
          <w:bCs/>
        </w:rPr>
        <w:t>l’accord-cadre</w:t>
      </w:r>
      <w:r w:rsidRPr="00F72E51">
        <w:rPr>
          <w:rFonts w:ascii="Arial" w:hAnsi="Arial" w:cs="Arial"/>
        </w:rPr>
        <w:t>:</w:t>
      </w:r>
    </w:p>
    <w:p w14:paraId="556E5FEB" w14:textId="77777777" w:rsidR="00A406CE" w:rsidRDefault="00A406CE" w:rsidP="006C4338">
      <w:pPr>
        <w:tabs>
          <w:tab w:val="left" w:pos="426"/>
          <w:tab w:val="left" w:pos="851"/>
        </w:tabs>
        <w:jc w:val="both"/>
        <w:rPr>
          <w:rFonts w:ascii="Arial" w:hAnsi="Arial" w:cs="Arial"/>
        </w:rPr>
      </w:pPr>
    </w:p>
    <w:p w14:paraId="066297A9" w14:textId="77777777" w:rsidR="00A406CE" w:rsidRDefault="00A406CE" w:rsidP="006C4338">
      <w:pPr>
        <w:tabs>
          <w:tab w:val="left" w:pos="426"/>
          <w:tab w:val="left" w:pos="851"/>
        </w:tabs>
        <w:jc w:val="both"/>
        <w:rPr>
          <w:rFonts w:ascii="Arial" w:hAnsi="Arial" w:cs="Arial"/>
          <w:i/>
          <w:sz w:val="18"/>
          <w:szCs w:val="18"/>
        </w:rPr>
      </w:pPr>
    </w:p>
    <w:p w14:paraId="31913D7E" w14:textId="05ECFB74" w:rsidR="00756F7D" w:rsidRDefault="00756F7D" w:rsidP="00756F7D">
      <w:pPr>
        <w:jc w:val="center"/>
        <w:rPr>
          <w:rFonts w:ascii="Arial" w:hAnsi="Arial" w:cs="Arial"/>
          <w:b/>
          <w:bCs/>
          <w:caps/>
          <w:sz w:val="28"/>
          <w:szCs w:val="28"/>
        </w:rPr>
      </w:pPr>
      <w:bookmarkStart w:id="0" w:name="_Hlk73449619"/>
      <w:r w:rsidRPr="00162D45">
        <w:rPr>
          <w:rFonts w:ascii="Arial" w:hAnsi="Arial" w:cs="Arial"/>
          <w:b/>
          <w:bCs/>
          <w:caps/>
          <w:sz w:val="28"/>
          <w:szCs w:val="28"/>
        </w:rPr>
        <w:t>Marche N°</w:t>
      </w:r>
      <w:r w:rsidRPr="00421605">
        <w:rPr>
          <w:rFonts w:ascii="Arial" w:hAnsi="Arial" w:cs="Arial"/>
          <w:b/>
          <w:bCs/>
          <w:caps/>
          <w:sz w:val="28"/>
          <w:szCs w:val="28"/>
        </w:rPr>
        <w:t>25B</w:t>
      </w:r>
      <w:r>
        <w:rPr>
          <w:rFonts w:ascii="Arial" w:hAnsi="Arial" w:cs="Arial"/>
          <w:b/>
          <w:bCs/>
          <w:caps/>
          <w:sz w:val="28"/>
          <w:szCs w:val="28"/>
        </w:rPr>
        <w:t>3</w:t>
      </w:r>
      <w:r w:rsidRPr="00421605">
        <w:rPr>
          <w:rFonts w:ascii="Arial" w:hAnsi="Arial" w:cs="Arial"/>
          <w:b/>
          <w:bCs/>
          <w:caps/>
          <w:sz w:val="28"/>
          <w:szCs w:val="28"/>
        </w:rPr>
        <w:t>9</w:t>
      </w:r>
    </w:p>
    <w:p w14:paraId="6F773CD2" w14:textId="77777777" w:rsidR="00756F7D" w:rsidRPr="00421605" w:rsidRDefault="00756F7D" w:rsidP="00756F7D">
      <w:pPr>
        <w:jc w:val="center"/>
        <w:rPr>
          <w:rFonts w:ascii="Arial" w:hAnsi="Arial" w:cs="Arial"/>
          <w:b/>
          <w:bCs/>
          <w:caps/>
          <w:sz w:val="28"/>
          <w:szCs w:val="28"/>
        </w:rPr>
      </w:pPr>
    </w:p>
    <w:p w14:paraId="2BF0E237" w14:textId="53232F48" w:rsidR="00756F7D" w:rsidRPr="00AC5076" w:rsidRDefault="00756F7D" w:rsidP="00756F7D">
      <w:pPr>
        <w:jc w:val="center"/>
        <w:rPr>
          <w:rFonts w:ascii="Arial" w:hAnsi="Arial" w:cs="Arial"/>
          <w:b/>
          <w:bCs/>
          <w:caps/>
          <w:sz w:val="28"/>
          <w:szCs w:val="28"/>
        </w:rPr>
      </w:pPr>
      <w:r w:rsidRPr="00162D45">
        <w:rPr>
          <w:rFonts w:ascii="Arial" w:hAnsi="Arial" w:cs="Arial"/>
          <w:b/>
          <w:bCs/>
          <w:caps/>
          <w:sz w:val="28"/>
          <w:szCs w:val="28"/>
        </w:rPr>
        <w:t xml:space="preserve">PORTANT SUR </w:t>
      </w:r>
      <w:r>
        <w:rPr>
          <w:rFonts w:ascii="Arial" w:hAnsi="Arial" w:cs="Arial"/>
          <w:b/>
          <w:bCs/>
          <w:caps/>
          <w:sz w:val="28"/>
          <w:szCs w:val="28"/>
        </w:rPr>
        <w:t>l’achat d’un Micro XRF de paillasse</w:t>
      </w:r>
      <w:r w:rsidRPr="00AC5076">
        <w:rPr>
          <w:rFonts w:ascii="Arial" w:hAnsi="Arial" w:cs="Arial"/>
          <w:b/>
          <w:bCs/>
          <w:caps/>
          <w:sz w:val="28"/>
          <w:szCs w:val="28"/>
        </w:rPr>
        <w:t xml:space="preserve"> </w:t>
      </w:r>
    </w:p>
    <w:p w14:paraId="07D9C6A9" w14:textId="77777777" w:rsidR="00AC5076" w:rsidRPr="00AC5076" w:rsidRDefault="00AC5076" w:rsidP="00756F7D">
      <w:pPr>
        <w:jc w:val="center"/>
        <w:rPr>
          <w:rFonts w:ascii="Arial" w:hAnsi="Arial" w:cs="Arial"/>
          <w:b/>
          <w:bCs/>
          <w:caps/>
          <w:sz w:val="28"/>
          <w:szCs w:val="28"/>
        </w:rPr>
      </w:pPr>
    </w:p>
    <w:p w14:paraId="532330D8" w14:textId="57D3AAD9" w:rsidR="00756F7D" w:rsidRPr="00AC5076" w:rsidRDefault="00756F7D" w:rsidP="00756F7D">
      <w:pPr>
        <w:jc w:val="center"/>
        <w:rPr>
          <w:rFonts w:ascii="Arial" w:hAnsi="Arial" w:cs="Arial"/>
          <w:b/>
          <w:bCs/>
          <w:caps/>
          <w:sz w:val="28"/>
          <w:szCs w:val="28"/>
        </w:rPr>
      </w:pPr>
      <w:r w:rsidRPr="00AC5076">
        <w:rPr>
          <w:rFonts w:ascii="Arial" w:hAnsi="Arial" w:cs="Arial"/>
          <w:b/>
          <w:bCs/>
          <w:caps/>
          <w:sz w:val="28"/>
          <w:szCs w:val="28"/>
        </w:rPr>
        <w:t xml:space="preserve">POUR </w:t>
      </w:r>
      <w:r>
        <w:rPr>
          <w:rFonts w:ascii="Arial" w:hAnsi="Arial" w:cs="Arial"/>
          <w:b/>
          <w:bCs/>
          <w:caps/>
          <w:sz w:val="28"/>
          <w:szCs w:val="28"/>
        </w:rPr>
        <w:t xml:space="preserve">le Laboratoire Sols et Environnement </w:t>
      </w:r>
      <w:r w:rsidRPr="00AC5076">
        <w:rPr>
          <w:rFonts w:ascii="Arial" w:hAnsi="Arial" w:cs="Arial"/>
          <w:b/>
          <w:bCs/>
          <w:caps/>
          <w:sz w:val="28"/>
          <w:szCs w:val="28"/>
        </w:rPr>
        <w:t>(UMR 1120 UNIVERSITE DE LORRAINE-INRAE)</w:t>
      </w:r>
      <w:r w:rsidR="00AC5076" w:rsidRPr="00AC5076">
        <w:rPr>
          <w:rFonts w:ascii="Arial" w:hAnsi="Arial" w:cs="Arial"/>
          <w:b/>
          <w:bCs/>
          <w:caps/>
          <w:sz w:val="28"/>
          <w:szCs w:val="28"/>
        </w:rPr>
        <w:t>, UNIVERSITE DE LORRAINE</w:t>
      </w:r>
    </w:p>
    <w:bookmarkEnd w:id="0"/>
    <w:p w14:paraId="0994124D" w14:textId="77777777" w:rsidR="009B1CD0" w:rsidRDefault="009B1CD0" w:rsidP="009B45B9">
      <w:pPr>
        <w:pStyle w:val="fcasegauche"/>
        <w:tabs>
          <w:tab w:val="left" w:pos="1418"/>
        </w:tabs>
        <w:spacing w:after="0"/>
        <w:rPr>
          <w:rFonts w:ascii="Arial" w:hAnsi="Arial" w:cs="Arial"/>
        </w:rPr>
      </w:pPr>
    </w:p>
    <w:p w14:paraId="108ED517"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30B5545" w14:textId="77777777">
        <w:tc>
          <w:tcPr>
            <w:tcW w:w="10277" w:type="dxa"/>
            <w:shd w:val="clear" w:color="auto" w:fill="66CCFF"/>
          </w:tcPr>
          <w:p w14:paraId="529180E9"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54D2FDC0" w14:textId="77777777" w:rsidR="009B1CD0" w:rsidRDefault="009B1CD0" w:rsidP="006C4338">
      <w:pPr>
        <w:tabs>
          <w:tab w:val="left" w:pos="851"/>
        </w:tabs>
      </w:pPr>
    </w:p>
    <w:p w14:paraId="3D5D85BE"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47E09F71" w14:textId="77777777" w:rsidR="009B1CD0" w:rsidRDefault="009B1CD0" w:rsidP="006F3DF9">
      <w:pPr>
        <w:pStyle w:val="fcase1ertab"/>
        <w:tabs>
          <w:tab w:val="left" w:pos="851"/>
        </w:tabs>
        <w:rPr>
          <w:rFonts w:ascii="Arial" w:hAnsi="Arial" w:cs="Arial"/>
        </w:rPr>
      </w:pPr>
    </w:p>
    <w:p w14:paraId="0F518E97" w14:textId="77777777" w:rsidR="009B1CD0" w:rsidRDefault="009B1CD0" w:rsidP="005846FB">
      <w:pPr>
        <w:tabs>
          <w:tab w:val="left" w:pos="851"/>
        </w:tabs>
        <w:rPr>
          <w:rFonts w:ascii="Arial" w:hAnsi="Arial" w:cs="Arial"/>
        </w:rPr>
      </w:pPr>
    </w:p>
    <w:p w14:paraId="46D7F6D8" w14:textId="77777777" w:rsidR="009B1CD0" w:rsidRPr="000821EB" w:rsidRDefault="009B1CD0" w:rsidP="005846FB">
      <w:pPr>
        <w:tabs>
          <w:tab w:val="left" w:pos="851"/>
        </w:tabs>
        <w:jc w:val="both"/>
      </w:pPr>
      <w:r w:rsidRPr="000821EB">
        <w:rPr>
          <w:rFonts w:ascii="Arial" w:hAnsi="Arial" w:cs="Arial"/>
        </w:rPr>
        <w:t xml:space="preserve">Après avoir pris connaissance des pièces constitutives </w:t>
      </w:r>
      <w:r w:rsidR="00F72E51" w:rsidRPr="000821EB">
        <w:rPr>
          <w:rFonts w:ascii="Arial" w:hAnsi="Arial" w:cs="Arial"/>
        </w:rPr>
        <w:t>du marché ou de l'accord-cadre</w:t>
      </w:r>
      <w:r w:rsidRPr="000821EB">
        <w:rPr>
          <w:rFonts w:ascii="Arial" w:hAnsi="Arial" w:cs="Arial"/>
        </w:rPr>
        <w:t xml:space="preserve"> suivantes,</w:t>
      </w:r>
    </w:p>
    <w:p w14:paraId="66259AF4" w14:textId="374C6121" w:rsidR="000821EB" w:rsidRPr="000821EB" w:rsidRDefault="000821EB" w:rsidP="00244016">
      <w:pPr>
        <w:tabs>
          <w:tab w:val="left" w:pos="851"/>
        </w:tabs>
        <w:spacing w:before="120"/>
        <w:ind w:left="1135" w:hanging="284"/>
        <w:rPr>
          <w:rFonts w:ascii="Arial" w:hAnsi="Arial" w:cs="Arial"/>
        </w:rPr>
      </w:pPr>
      <w:r w:rsidRPr="000821EB">
        <w:fldChar w:fldCharType="begin">
          <w:ffData>
            <w:name w:val=""/>
            <w:enabled/>
            <w:calcOnExit w:val="0"/>
            <w:checkBox>
              <w:size w:val="20"/>
              <w:default w:val="1"/>
            </w:checkBox>
          </w:ffData>
        </w:fldChar>
      </w:r>
      <w:r w:rsidRPr="000821EB">
        <w:instrText xml:space="preserve"> FORMCHECKBOX </w:instrText>
      </w:r>
      <w:r w:rsidR="00837196">
        <w:fldChar w:fldCharType="separate"/>
      </w:r>
      <w:r w:rsidRPr="000821EB">
        <w:fldChar w:fldCharType="end"/>
      </w:r>
      <w:r w:rsidR="00244016" w:rsidRPr="000821EB">
        <w:rPr>
          <w:rFonts w:ascii="Arial" w:hAnsi="Arial" w:cs="Arial"/>
        </w:rPr>
        <w:t xml:space="preserve"> </w:t>
      </w:r>
      <w:r w:rsidRPr="000821EB">
        <w:rPr>
          <w:rFonts w:ascii="Arial" w:hAnsi="Arial" w:cs="Arial"/>
        </w:rPr>
        <w:t>L’acte d’engagement n°2</w:t>
      </w:r>
      <w:r w:rsidR="00F66B37">
        <w:rPr>
          <w:rFonts w:ascii="Arial" w:hAnsi="Arial" w:cs="Arial"/>
        </w:rPr>
        <w:t>5</w:t>
      </w:r>
      <w:r w:rsidR="00756F7D">
        <w:rPr>
          <w:rFonts w:ascii="Arial" w:hAnsi="Arial" w:cs="Arial"/>
        </w:rPr>
        <w:t>B39</w:t>
      </w:r>
      <w:r w:rsidRPr="000821EB">
        <w:rPr>
          <w:rFonts w:ascii="Arial" w:hAnsi="Arial" w:cs="Arial"/>
        </w:rPr>
        <w:t xml:space="preserve"> et son annexe n°1 « Cadre de réponses technique et financier »</w:t>
      </w:r>
    </w:p>
    <w:p w14:paraId="4BB65E5A" w14:textId="275C9209" w:rsidR="000821EB" w:rsidRPr="000821EB" w:rsidRDefault="000821EB" w:rsidP="000821EB">
      <w:pPr>
        <w:tabs>
          <w:tab w:val="left" w:pos="851"/>
        </w:tabs>
        <w:spacing w:before="120"/>
        <w:ind w:left="1135" w:hanging="284"/>
      </w:pPr>
      <w:r w:rsidRPr="000821EB">
        <w:fldChar w:fldCharType="begin">
          <w:ffData>
            <w:name w:val=""/>
            <w:enabled/>
            <w:calcOnExit w:val="0"/>
            <w:checkBox>
              <w:size w:val="20"/>
              <w:default w:val="1"/>
            </w:checkBox>
          </w:ffData>
        </w:fldChar>
      </w:r>
      <w:r w:rsidRPr="000821EB">
        <w:instrText xml:space="preserve"> FORMCHECKBOX </w:instrText>
      </w:r>
      <w:r w:rsidR="00837196">
        <w:fldChar w:fldCharType="separate"/>
      </w:r>
      <w:r w:rsidRPr="000821EB">
        <w:fldChar w:fldCharType="end"/>
      </w:r>
      <w:r w:rsidRPr="000821EB">
        <w:rPr>
          <w:rFonts w:ascii="Arial" w:hAnsi="Arial" w:cs="Arial"/>
        </w:rPr>
        <w:t xml:space="preserve"> Cahier(s) des clauses particulières n°</w:t>
      </w:r>
      <w:r w:rsidR="00756F7D" w:rsidRPr="000821EB">
        <w:rPr>
          <w:rFonts w:ascii="Arial" w:hAnsi="Arial" w:cs="Arial"/>
        </w:rPr>
        <w:t>2</w:t>
      </w:r>
      <w:r w:rsidR="00756F7D">
        <w:rPr>
          <w:rFonts w:ascii="Arial" w:hAnsi="Arial" w:cs="Arial"/>
        </w:rPr>
        <w:t>5B39</w:t>
      </w:r>
    </w:p>
    <w:p w14:paraId="2E4E8920" w14:textId="77777777" w:rsidR="009B1CD0" w:rsidRPr="000821EB" w:rsidRDefault="000821EB" w:rsidP="005846FB">
      <w:pPr>
        <w:tabs>
          <w:tab w:val="left" w:pos="851"/>
        </w:tabs>
        <w:spacing w:before="120"/>
        <w:ind w:left="1135" w:hanging="284"/>
        <w:jc w:val="both"/>
        <w:rPr>
          <w:rFonts w:ascii="Arial" w:hAnsi="Arial" w:cs="Arial"/>
        </w:rPr>
      </w:pPr>
      <w:r w:rsidRPr="000821EB">
        <w:fldChar w:fldCharType="begin">
          <w:ffData>
            <w:name w:val=""/>
            <w:enabled/>
            <w:calcOnExit w:val="0"/>
            <w:checkBox>
              <w:size w:val="20"/>
              <w:default w:val="1"/>
            </w:checkBox>
          </w:ffData>
        </w:fldChar>
      </w:r>
      <w:r w:rsidRPr="000821EB">
        <w:instrText xml:space="preserve"> FORMCHECKBOX </w:instrText>
      </w:r>
      <w:r w:rsidR="00837196">
        <w:fldChar w:fldCharType="separate"/>
      </w:r>
      <w:r w:rsidRPr="000821EB">
        <w:fldChar w:fldCharType="end"/>
      </w:r>
      <w:r w:rsidR="00244016" w:rsidRPr="000821EB">
        <w:rPr>
          <w:rFonts w:ascii="Arial" w:hAnsi="Arial" w:cs="Arial"/>
        </w:rPr>
        <w:t xml:space="preserve"> CCAG FCS </w:t>
      </w:r>
    </w:p>
    <w:p w14:paraId="18D1F713" w14:textId="77777777" w:rsidR="00244016" w:rsidRPr="000821EB" w:rsidRDefault="000821EB" w:rsidP="00244016">
      <w:pPr>
        <w:tabs>
          <w:tab w:val="left" w:pos="851"/>
        </w:tabs>
        <w:spacing w:before="120"/>
        <w:ind w:left="1135" w:hanging="284"/>
      </w:pPr>
      <w:r w:rsidRPr="000821EB">
        <w:fldChar w:fldCharType="begin">
          <w:ffData>
            <w:name w:val=""/>
            <w:enabled/>
            <w:calcOnExit w:val="0"/>
            <w:checkBox>
              <w:size w:val="20"/>
              <w:default w:val="1"/>
            </w:checkBox>
          </w:ffData>
        </w:fldChar>
      </w:r>
      <w:r w:rsidRPr="000821EB">
        <w:instrText xml:space="preserve"> FORMCHECKBOX </w:instrText>
      </w:r>
      <w:r w:rsidR="00837196">
        <w:fldChar w:fldCharType="separate"/>
      </w:r>
      <w:r w:rsidRPr="000821EB">
        <w:fldChar w:fldCharType="end"/>
      </w:r>
      <w:r w:rsidR="00244016" w:rsidRPr="000821EB">
        <w:rPr>
          <w:rFonts w:ascii="Arial" w:hAnsi="Arial" w:cs="Arial"/>
        </w:rPr>
        <w:t xml:space="preserve"> Le</w:t>
      </w:r>
      <w:r w:rsidRPr="000821EB">
        <w:rPr>
          <w:rFonts w:ascii="Arial" w:hAnsi="Arial" w:cs="Arial"/>
        </w:rPr>
        <w:t>s autres documents de l’offre, le cas échéant</w:t>
      </w:r>
    </w:p>
    <w:p w14:paraId="4A005457" w14:textId="77777777" w:rsidR="009B1CD0" w:rsidRPr="000821EB" w:rsidRDefault="001C6DB9" w:rsidP="00710FD6">
      <w:pPr>
        <w:tabs>
          <w:tab w:val="left" w:pos="851"/>
        </w:tabs>
        <w:spacing w:before="120"/>
        <w:ind w:left="1135" w:hanging="284"/>
        <w:jc w:val="both"/>
        <w:rPr>
          <w:rFonts w:ascii="Arial" w:hAnsi="Arial" w:cs="Arial"/>
        </w:rPr>
      </w:pPr>
      <w:r w:rsidRPr="000821EB">
        <w:fldChar w:fldCharType="begin">
          <w:ffData>
            <w:name w:val=""/>
            <w:enabled/>
            <w:calcOnExit w:val="0"/>
            <w:checkBox>
              <w:size w:val="20"/>
              <w:default w:val="0"/>
            </w:checkBox>
          </w:ffData>
        </w:fldChar>
      </w:r>
      <w:r w:rsidR="007D7A65" w:rsidRPr="000821EB">
        <w:instrText xml:space="preserve"> FORMCHECKBOX </w:instrText>
      </w:r>
      <w:r w:rsidR="00837196">
        <w:fldChar w:fldCharType="separate"/>
      </w:r>
      <w:r w:rsidRPr="000821EB">
        <w:fldChar w:fldCharType="end"/>
      </w:r>
      <w:r w:rsidR="009B1CD0" w:rsidRPr="000821EB">
        <w:rPr>
          <w:rFonts w:ascii="Arial" w:hAnsi="Arial" w:cs="Arial"/>
        </w:rPr>
        <w:t xml:space="preserve"> Autres</w:t>
      </w:r>
      <w:proofErr w:type="gramStart"/>
      <w:r w:rsidR="009B1CD0" w:rsidRPr="000821EB">
        <w:rPr>
          <w:rFonts w:ascii="Arial" w:hAnsi="Arial" w:cs="Arial"/>
        </w:rPr>
        <w:t> :…</w:t>
      </w:r>
      <w:proofErr w:type="gramEnd"/>
      <w:r w:rsidR="009B1CD0" w:rsidRPr="000821EB">
        <w:rPr>
          <w:rFonts w:ascii="Arial" w:hAnsi="Arial" w:cs="Arial"/>
        </w:rPr>
        <w:t>…………………………………………………………………………………………</w:t>
      </w:r>
    </w:p>
    <w:p w14:paraId="09B06F8A" w14:textId="34E76C09" w:rsidR="009B1CD0" w:rsidRDefault="009B1CD0" w:rsidP="00710FD6">
      <w:pPr>
        <w:tabs>
          <w:tab w:val="left" w:pos="851"/>
        </w:tabs>
        <w:jc w:val="both"/>
        <w:rPr>
          <w:rFonts w:ascii="Arial" w:hAnsi="Arial" w:cs="Arial"/>
        </w:rPr>
      </w:pPr>
    </w:p>
    <w:p w14:paraId="2D2862D2" w14:textId="77777777" w:rsidR="00296367" w:rsidRPr="000821EB" w:rsidRDefault="00296367" w:rsidP="00710FD6">
      <w:pPr>
        <w:tabs>
          <w:tab w:val="left" w:pos="851"/>
        </w:tabs>
        <w:jc w:val="both"/>
        <w:rPr>
          <w:rFonts w:ascii="Arial" w:hAnsi="Arial" w:cs="Arial"/>
        </w:rPr>
      </w:pPr>
    </w:p>
    <w:p w14:paraId="50B3C41E" w14:textId="77777777" w:rsidR="009B1CD0" w:rsidRDefault="009B1CD0" w:rsidP="00E47798">
      <w:pPr>
        <w:tabs>
          <w:tab w:val="left" w:pos="851"/>
        </w:tabs>
        <w:jc w:val="both"/>
        <w:rPr>
          <w:rFonts w:ascii="Arial" w:hAnsi="Arial" w:cs="Arial"/>
        </w:rPr>
      </w:pPr>
      <w:proofErr w:type="gramStart"/>
      <w:r w:rsidRPr="000821EB">
        <w:rPr>
          <w:rFonts w:ascii="Arial" w:hAnsi="Arial" w:cs="Arial"/>
        </w:rPr>
        <w:t>et</w:t>
      </w:r>
      <w:proofErr w:type="gramEnd"/>
      <w:r w:rsidRPr="000821EB">
        <w:rPr>
          <w:rFonts w:ascii="Arial" w:hAnsi="Arial" w:cs="Arial"/>
        </w:rPr>
        <w:t xml:space="preserve"> conformément à leurs clauses,</w:t>
      </w:r>
    </w:p>
    <w:p w14:paraId="1B779B93" w14:textId="0163EC0F" w:rsidR="009B1CD0" w:rsidRDefault="009B1CD0" w:rsidP="0083205E">
      <w:pPr>
        <w:tabs>
          <w:tab w:val="left" w:pos="851"/>
        </w:tabs>
        <w:jc w:val="both"/>
        <w:rPr>
          <w:rFonts w:ascii="Arial" w:hAnsi="Arial" w:cs="Arial"/>
        </w:rPr>
      </w:pPr>
    </w:p>
    <w:p w14:paraId="71639FC9" w14:textId="77777777" w:rsidR="00296367" w:rsidRDefault="00296367" w:rsidP="0083205E">
      <w:pPr>
        <w:tabs>
          <w:tab w:val="left" w:pos="851"/>
        </w:tabs>
        <w:jc w:val="both"/>
        <w:rPr>
          <w:rFonts w:ascii="Arial" w:hAnsi="Arial" w:cs="Arial"/>
        </w:rPr>
      </w:pPr>
    </w:p>
    <w:p w14:paraId="569826B9" w14:textId="77777777" w:rsidR="009B1CD0" w:rsidRDefault="001C6DB9"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837196">
        <w:fldChar w:fldCharType="separate"/>
      </w:r>
      <w:r>
        <w:fldChar w:fldCharType="end"/>
      </w:r>
      <w:r w:rsidR="009B1CD0">
        <w:rPr>
          <w:rFonts w:ascii="Arial" w:hAnsi="Arial" w:cs="Arial"/>
        </w:rPr>
        <w:t xml:space="preserve"> Le signataire</w:t>
      </w:r>
    </w:p>
    <w:p w14:paraId="26127C9F" w14:textId="77777777" w:rsidR="00AD288F" w:rsidRDefault="00AD288F" w:rsidP="0083205E">
      <w:pPr>
        <w:tabs>
          <w:tab w:val="left" w:pos="851"/>
        </w:tabs>
        <w:ind w:left="851"/>
        <w:jc w:val="both"/>
        <w:rPr>
          <w:rFonts w:ascii="Arial" w:hAnsi="Arial" w:cs="Arial"/>
        </w:rPr>
      </w:pPr>
    </w:p>
    <w:p w14:paraId="2E43AB71" w14:textId="77777777" w:rsidR="009B1CD0" w:rsidRPr="00557299" w:rsidRDefault="009B1CD0" w:rsidP="00557299">
      <w:pPr>
        <w:rPr>
          <w:rFonts w:ascii="Arial" w:hAnsi="Arial" w:cs="Arial"/>
          <w:sz w:val="22"/>
          <w:szCs w:val="22"/>
        </w:rPr>
      </w:pPr>
    </w:p>
    <w:p w14:paraId="7514D30F" w14:textId="77777777" w:rsidR="009B1CD0" w:rsidRDefault="001C6DB9"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837196">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3AF1CB74"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916F548" w14:textId="77777777" w:rsidR="009B1CD0" w:rsidRDefault="009B1CD0" w:rsidP="00CD46CC">
      <w:pPr>
        <w:tabs>
          <w:tab w:val="left" w:pos="851"/>
        </w:tabs>
        <w:jc w:val="both"/>
        <w:rPr>
          <w:rFonts w:ascii="Arial" w:hAnsi="Arial" w:cs="Arial"/>
        </w:rPr>
      </w:pPr>
    </w:p>
    <w:p w14:paraId="30CCCAAF" w14:textId="77777777" w:rsidR="009B1CD0" w:rsidRDefault="009B1CD0" w:rsidP="009B45B9">
      <w:pPr>
        <w:tabs>
          <w:tab w:val="left" w:pos="851"/>
        </w:tabs>
        <w:jc w:val="both"/>
        <w:rPr>
          <w:rFonts w:ascii="Arial" w:hAnsi="Arial" w:cs="Arial"/>
        </w:rPr>
      </w:pPr>
    </w:p>
    <w:p w14:paraId="3B887B42" w14:textId="77777777" w:rsidR="009B1CD0" w:rsidRDefault="009B1CD0" w:rsidP="009B45B9">
      <w:pPr>
        <w:tabs>
          <w:tab w:val="left" w:pos="851"/>
        </w:tabs>
        <w:jc w:val="both"/>
        <w:rPr>
          <w:rFonts w:ascii="Arial" w:hAnsi="Arial" w:cs="Arial"/>
        </w:rPr>
      </w:pPr>
    </w:p>
    <w:p w14:paraId="15815B95" w14:textId="45EE74C0" w:rsidR="00296367" w:rsidRDefault="00296367">
      <w:pPr>
        <w:suppressAutoHyphens w:val="0"/>
      </w:pPr>
    </w:p>
    <w:p w14:paraId="75A93BCF" w14:textId="77777777" w:rsidR="00296367" w:rsidRDefault="00296367" w:rsidP="009B45B9">
      <w:pPr>
        <w:tabs>
          <w:tab w:val="left" w:pos="851"/>
        </w:tabs>
        <w:ind w:left="1701"/>
        <w:jc w:val="both"/>
      </w:pPr>
    </w:p>
    <w:p w14:paraId="7DED6B17" w14:textId="1EA3315B" w:rsidR="009B1CD0" w:rsidRDefault="001C6DB9"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837196">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18324293"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B30C68F" w14:textId="77777777" w:rsidR="009B1CD0" w:rsidRDefault="009B1CD0" w:rsidP="009B45B9">
      <w:pPr>
        <w:tabs>
          <w:tab w:val="left" w:pos="851"/>
        </w:tabs>
        <w:jc w:val="both"/>
        <w:rPr>
          <w:rFonts w:ascii="Arial" w:hAnsi="Arial" w:cs="Arial"/>
        </w:rPr>
      </w:pPr>
    </w:p>
    <w:p w14:paraId="793E4EE3" w14:textId="77777777" w:rsidR="009B1CD0" w:rsidRDefault="009B1CD0" w:rsidP="009B45B9">
      <w:pPr>
        <w:tabs>
          <w:tab w:val="left" w:pos="851"/>
        </w:tabs>
        <w:jc w:val="both"/>
        <w:rPr>
          <w:rFonts w:ascii="Arial" w:hAnsi="Arial" w:cs="Arial"/>
        </w:rPr>
      </w:pPr>
    </w:p>
    <w:p w14:paraId="66654CBA" w14:textId="77777777" w:rsidR="009B1CD0" w:rsidRDefault="009B1CD0" w:rsidP="009B45B9">
      <w:pPr>
        <w:tabs>
          <w:tab w:val="left" w:pos="851"/>
        </w:tabs>
        <w:jc w:val="both"/>
        <w:rPr>
          <w:rFonts w:ascii="Arial" w:hAnsi="Arial" w:cs="Arial"/>
        </w:rPr>
      </w:pPr>
    </w:p>
    <w:p w14:paraId="573D7BEC" w14:textId="77777777" w:rsidR="009B1CD0" w:rsidRDefault="001C6DB9" w:rsidP="009B45B9">
      <w:pPr>
        <w:pStyle w:val="fcase1ertab"/>
        <w:tabs>
          <w:tab w:val="left" w:pos="851"/>
        </w:tabs>
        <w:spacing w:before="120"/>
        <w:ind w:left="851" w:firstLine="0"/>
        <w:rPr>
          <w:rFonts w:ascii="Arial" w:hAnsi="Arial" w:cs="Arial"/>
          <w:i/>
          <w:sz w:val="18"/>
          <w:szCs w:val="18"/>
        </w:rPr>
      </w:pPr>
      <w:r>
        <w:lastRenderedPageBreak/>
        <w:fldChar w:fldCharType="begin">
          <w:ffData>
            <w:name w:val=""/>
            <w:enabled/>
            <w:calcOnExit w:val="0"/>
            <w:checkBox>
              <w:size w:val="20"/>
              <w:default w:val="0"/>
            </w:checkBox>
          </w:ffData>
        </w:fldChar>
      </w:r>
      <w:r w:rsidR="007D7A65">
        <w:instrText xml:space="preserve"> FORMCHECKBOX </w:instrText>
      </w:r>
      <w:r w:rsidR="00837196">
        <w:fldChar w:fldCharType="separate"/>
      </w:r>
      <w:r>
        <w:fldChar w:fldCharType="end"/>
      </w:r>
      <w:r w:rsidR="009B1CD0">
        <w:rPr>
          <w:rFonts w:ascii="Arial" w:hAnsi="Arial" w:cs="Arial"/>
        </w:rPr>
        <w:t xml:space="preserve"> L’ensemble des membres du groupement s’engagent, sur la base de l’offre du groupement ;</w:t>
      </w:r>
    </w:p>
    <w:p w14:paraId="6CC7EC57"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CC2BD1E" w14:textId="77777777" w:rsidR="009B1CD0" w:rsidRDefault="009B1CD0" w:rsidP="009B45B9">
      <w:pPr>
        <w:pStyle w:val="fcase1ertab"/>
        <w:tabs>
          <w:tab w:val="left" w:pos="851"/>
        </w:tabs>
        <w:ind w:left="0" w:firstLine="0"/>
        <w:rPr>
          <w:rFonts w:ascii="Arial" w:hAnsi="Arial" w:cs="Arial"/>
        </w:rPr>
      </w:pPr>
    </w:p>
    <w:p w14:paraId="65DDF6F2" w14:textId="77777777" w:rsidR="009B1CD0" w:rsidRDefault="009B1CD0" w:rsidP="009B45B9">
      <w:pPr>
        <w:pStyle w:val="fcase1ertab"/>
        <w:tabs>
          <w:tab w:val="left" w:pos="851"/>
        </w:tabs>
        <w:ind w:left="0" w:firstLine="0"/>
        <w:rPr>
          <w:rFonts w:ascii="Arial" w:hAnsi="Arial" w:cs="Arial"/>
        </w:rPr>
      </w:pPr>
    </w:p>
    <w:p w14:paraId="0F5793F5" w14:textId="77777777" w:rsidR="005F37E8" w:rsidRDefault="005F37E8" w:rsidP="005F37E8">
      <w:pPr>
        <w:jc w:val="both"/>
        <w:rPr>
          <w:rFonts w:ascii="Arial" w:hAnsi="Arial" w:cs="Arial"/>
        </w:rPr>
      </w:pPr>
    </w:p>
    <w:p w14:paraId="30ED9FDD" w14:textId="77777777" w:rsidR="005F37E8" w:rsidRDefault="005F37E8" w:rsidP="009B45B9">
      <w:pPr>
        <w:pStyle w:val="fcase1ertab"/>
        <w:tabs>
          <w:tab w:val="left" w:pos="851"/>
        </w:tabs>
        <w:ind w:left="0" w:firstLine="0"/>
        <w:rPr>
          <w:rFonts w:ascii="Arial" w:hAnsi="Arial" w:cs="Arial"/>
        </w:rPr>
      </w:pPr>
    </w:p>
    <w:p w14:paraId="271ABA74" w14:textId="77777777" w:rsidR="009B1CD0" w:rsidRDefault="009B1CD0" w:rsidP="009B45B9">
      <w:pPr>
        <w:pStyle w:val="fcase1ertab"/>
        <w:tabs>
          <w:tab w:val="left" w:pos="851"/>
        </w:tabs>
        <w:ind w:left="0" w:firstLine="0"/>
        <w:rPr>
          <w:rFonts w:ascii="Arial" w:hAnsi="Arial" w:cs="Arial"/>
        </w:rPr>
      </w:pPr>
    </w:p>
    <w:p w14:paraId="476FAD76" w14:textId="255D792D" w:rsidR="009B1CD0" w:rsidRDefault="00AC5076" w:rsidP="009B45B9">
      <w:pPr>
        <w:pStyle w:val="fcase1ertab"/>
        <w:tabs>
          <w:tab w:val="left" w:pos="851"/>
        </w:tabs>
        <w:ind w:left="0" w:firstLine="0"/>
      </w:pPr>
      <w:r>
        <w:rPr>
          <w:rFonts w:ascii="Arial" w:hAnsi="Arial" w:cs="Arial"/>
        </w:rPr>
        <w:t>À</w:t>
      </w:r>
      <w:r w:rsidR="009B1CD0">
        <w:rPr>
          <w:rFonts w:ascii="Arial" w:hAnsi="Arial" w:cs="Arial"/>
        </w:rPr>
        <w:t xml:space="preserve"> exécuter les prestations demandées :</w:t>
      </w:r>
    </w:p>
    <w:p w14:paraId="06C96181" w14:textId="03D0F255" w:rsidR="00557299" w:rsidRDefault="000821EB" w:rsidP="00AC5076">
      <w:pPr>
        <w:pStyle w:val="fcase1ertab"/>
        <w:tabs>
          <w:tab w:val="clear" w:pos="426"/>
          <w:tab w:val="left" w:pos="851"/>
        </w:tabs>
        <w:spacing w:before="120"/>
        <w:rPr>
          <w:rFonts w:ascii="Arial" w:hAnsi="Arial" w:cs="Arial"/>
        </w:rPr>
      </w:pPr>
      <w:r w:rsidRPr="000821EB">
        <w:fldChar w:fldCharType="begin">
          <w:ffData>
            <w:name w:val=""/>
            <w:enabled/>
            <w:calcOnExit w:val="0"/>
            <w:checkBox>
              <w:size w:val="20"/>
              <w:default w:val="1"/>
            </w:checkBox>
          </w:ffData>
        </w:fldChar>
      </w:r>
      <w:r w:rsidRPr="000821EB">
        <w:instrText xml:space="preserve"> FORMCHECKBOX </w:instrText>
      </w:r>
      <w:r w:rsidR="00837196">
        <w:fldChar w:fldCharType="separate"/>
      </w:r>
      <w:r w:rsidRPr="000821EB">
        <w:fldChar w:fldCharType="end"/>
      </w:r>
      <w:r w:rsidR="009B1CD0" w:rsidRPr="000821EB">
        <w:rPr>
          <w:rFonts w:ascii="Arial" w:hAnsi="Arial" w:cs="Arial"/>
        </w:rPr>
        <w:t xml:space="preserve"> </w:t>
      </w:r>
      <w:r w:rsidR="00756F7D" w:rsidRPr="00AC5076">
        <w:rPr>
          <w:rFonts w:ascii="Arial" w:hAnsi="Arial" w:cs="Arial"/>
          <w:spacing w:val="-3"/>
        </w:rPr>
        <w:t>Au prix indiqué au sein de l’annexe n° 1 au présent acte d’engagement « Cadre de réponse technique et financier »</w:t>
      </w:r>
      <w:r w:rsidR="00AC5076">
        <w:rPr>
          <w:rFonts w:ascii="Arial" w:hAnsi="Arial" w:cs="Arial"/>
          <w:spacing w:val="-3"/>
        </w:rPr>
        <w:br/>
      </w:r>
    </w:p>
    <w:p w14:paraId="76AE5778" w14:textId="77777777" w:rsidR="000D6EA5" w:rsidRDefault="000D6EA5" w:rsidP="009B45B9">
      <w:pPr>
        <w:tabs>
          <w:tab w:val="left" w:pos="851"/>
          <w:tab w:val="left" w:pos="6237"/>
        </w:tabs>
        <w:rPr>
          <w:rFonts w:ascii="Arial" w:hAnsi="Arial" w:cs="Arial"/>
        </w:rPr>
      </w:pPr>
    </w:p>
    <w:p w14:paraId="195E8CFC"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5B5352B9"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26995F5F" w14:textId="77777777" w:rsidR="00036500" w:rsidRDefault="00036500" w:rsidP="009B45B9">
      <w:pPr>
        <w:tabs>
          <w:tab w:val="left" w:pos="851"/>
          <w:tab w:val="left" w:pos="6237"/>
        </w:tabs>
        <w:rPr>
          <w:rFonts w:ascii="Arial" w:hAnsi="Arial" w:cs="Arial"/>
          <w:i/>
          <w:iCs/>
          <w:sz w:val="18"/>
          <w:szCs w:val="18"/>
        </w:rPr>
      </w:pPr>
    </w:p>
    <w:p w14:paraId="64EC8305"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606B49E8"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0EFF2320" w14:textId="77777777" w:rsidR="00354C04" w:rsidRDefault="001C6DB9"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837196">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837196">
        <w:fldChar w:fldCharType="separate"/>
      </w:r>
      <w:r>
        <w:fldChar w:fldCharType="end"/>
      </w:r>
      <w:r w:rsidR="00354C04">
        <w:rPr>
          <w:rFonts w:ascii="Arial" w:hAnsi="Arial" w:cs="Arial"/>
          <w:iCs/>
        </w:rPr>
        <w:t xml:space="preserve"> </w:t>
      </w:r>
      <w:r w:rsidR="00354C04">
        <w:rPr>
          <w:rFonts w:ascii="Arial" w:hAnsi="Arial" w:cs="Arial"/>
        </w:rPr>
        <w:t>solidaire</w:t>
      </w:r>
    </w:p>
    <w:p w14:paraId="6CF32DEE" w14:textId="77777777" w:rsidR="00354C04" w:rsidRDefault="00354C04" w:rsidP="009B45B9">
      <w:pPr>
        <w:pStyle w:val="fcase1ertab"/>
        <w:tabs>
          <w:tab w:val="clear" w:pos="426"/>
          <w:tab w:val="left" w:pos="851"/>
        </w:tabs>
        <w:spacing w:before="120"/>
        <w:ind w:left="0" w:firstLine="0"/>
        <w:rPr>
          <w:rFonts w:ascii="Arial" w:hAnsi="Arial" w:cs="Arial"/>
        </w:rPr>
      </w:pPr>
    </w:p>
    <w:p w14:paraId="48360337"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5DD57751"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B262347"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12453E0"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B2A698"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5ADF679"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2BDCE001"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14F45D3"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936A2F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16CC7B"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05AF29A2"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5B2B7F3A" w14:textId="77777777">
        <w:trPr>
          <w:trHeight w:val="1021"/>
        </w:trPr>
        <w:tc>
          <w:tcPr>
            <w:tcW w:w="4503" w:type="dxa"/>
            <w:tcBorders>
              <w:top w:val="single" w:sz="4" w:space="0" w:color="000000"/>
              <w:left w:val="single" w:sz="4" w:space="0" w:color="000000"/>
            </w:tcBorders>
            <w:shd w:val="clear" w:color="auto" w:fill="CCFFFF"/>
          </w:tcPr>
          <w:p w14:paraId="538A57AE"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D528340"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18234AB" w14:textId="77777777" w:rsidR="009B1CD0" w:rsidRDefault="009B1CD0" w:rsidP="006F3DF9">
            <w:pPr>
              <w:tabs>
                <w:tab w:val="left" w:pos="851"/>
              </w:tabs>
              <w:snapToGrid w:val="0"/>
              <w:jc w:val="both"/>
              <w:rPr>
                <w:rFonts w:ascii="Arial" w:hAnsi="Arial" w:cs="Arial"/>
              </w:rPr>
            </w:pPr>
          </w:p>
        </w:tc>
      </w:tr>
      <w:tr w:rsidR="009B1CD0" w14:paraId="4A3F865E" w14:textId="77777777">
        <w:trPr>
          <w:trHeight w:val="1021"/>
        </w:trPr>
        <w:tc>
          <w:tcPr>
            <w:tcW w:w="4503" w:type="dxa"/>
            <w:tcBorders>
              <w:left w:val="single" w:sz="4" w:space="0" w:color="000000"/>
            </w:tcBorders>
            <w:shd w:val="clear" w:color="auto" w:fill="auto"/>
          </w:tcPr>
          <w:p w14:paraId="2EBCBE9F"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9E9987B"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18B5B6F" w14:textId="77777777" w:rsidR="009B1CD0" w:rsidRDefault="009B1CD0" w:rsidP="006F3DF9">
            <w:pPr>
              <w:tabs>
                <w:tab w:val="left" w:pos="851"/>
              </w:tabs>
              <w:snapToGrid w:val="0"/>
              <w:jc w:val="both"/>
              <w:rPr>
                <w:rFonts w:ascii="Arial" w:hAnsi="Arial" w:cs="Arial"/>
              </w:rPr>
            </w:pPr>
          </w:p>
        </w:tc>
      </w:tr>
      <w:tr w:rsidR="009B1CD0" w14:paraId="113D1161" w14:textId="77777777">
        <w:trPr>
          <w:trHeight w:val="1021"/>
        </w:trPr>
        <w:tc>
          <w:tcPr>
            <w:tcW w:w="4503" w:type="dxa"/>
            <w:tcBorders>
              <w:left w:val="single" w:sz="4" w:space="0" w:color="000000"/>
              <w:bottom w:val="single" w:sz="4" w:space="0" w:color="000000"/>
            </w:tcBorders>
            <w:shd w:val="clear" w:color="auto" w:fill="CCFFFF"/>
          </w:tcPr>
          <w:p w14:paraId="0212A436"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03259D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6ADB672" w14:textId="77777777" w:rsidR="009B1CD0" w:rsidRDefault="009B1CD0" w:rsidP="006F3DF9">
            <w:pPr>
              <w:tabs>
                <w:tab w:val="left" w:pos="851"/>
              </w:tabs>
              <w:snapToGrid w:val="0"/>
              <w:jc w:val="both"/>
              <w:rPr>
                <w:rFonts w:ascii="Arial" w:hAnsi="Arial" w:cs="Arial"/>
              </w:rPr>
            </w:pPr>
          </w:p>
        </w:tc>
      </w:tr>
    </w:tbl>
    <w:p w14:paraId="6ED0612B" w14:textId="77777777" w:rsidR="009B1CD0" w:rsidRDefault="009B1CD0" w:rsidP="006C4338">
      <w:pPr>
        <w:tabs>
          <w:tab w:val="left" w:pos="851"/>
          <w:tab w:val="left" w:pos="6237"/>
        </w:tabs>
      </w:pPr>
    </w:p>
    <w:p w14:paraId="0CB18106"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10AF8D10"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39C35609"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15C86C17"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44E77982"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F2D512E"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23E28CE9"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45449911"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273FAE25" w14:textId="77777777" w:rsidR="005F37E8" w:rsidRDefault="005F37E8" w:rsidP="00E47798">
      <w:pPr>
        <w:pStyle w:val="fcasegauche"/>
        <w:tabs>
          <w:tab w:val="left" w:pos="426"/>
          <w:tab w:val="left" w:pos="851"/>
        </w:tabs>
        <w:spacing w:after="0"/>
        <w:ind w:left="0" w:firstLine="0"/>
        <w:jc w:val="left"/>
        <w:rPr>
          <w:rFonts w:ascii="Arial" w:hAnsi="Arial" w:cs="Arial"/>
          <w:b/>
        </w:rPr>
      </w:pPr>
    </w:p>
    <w:p w14:paraId="51088BD8" w14:textId="77777777" w:rsidR="005F37E8" w:rsidRDefault="005F37E8" w:rsidP="005F37E8">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Le candidat est-il :</w:t>
      </w:r>
    </w:p>
    <w:p w14:paraId="4FE9C578" w14:textId="77777777" w:rsidR="005F37E8" w:rsidRDefault="005F37E8" w:rsidP="005F37E8">
      <w:pPr>
        <w:jc w:val="both"/>
        <w:rPr>
          <w:rFonts w:ascii="Arial" w:hAnsi="Arial" w:cs="Arial"/>
        </w:rPr>
      </w:pPr>
    </w:p>
    <w:p w14:paraId="56496AED" w14:textId="77777777" w:rsidR="005F37E8" w:rsidRPr="005F37E8" w:rsidRDefault="005F37E8" w:rsidP="005F37E8">
      <w:pPr>
        <w:rPr>
          <w:rFonts w:ascii="Arial" w:hAnsi="Arial" w:cs="Arial"/>
        </w:rPr>
      </w:pPr>
      <w:r w:rsidRPr="005F37E8">
        <w:rPr>
          <w:rFonts w:ascii="Arial" w:hAnsi="Arial" w:cs="Arial"/>
        </w:rPr>
        <w:t>Petite et Moyenne Entreprise (PME)</w:t>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837196">
        <w:rPr>
          <w:rFonts w:ascii="Arial" w:hAnsi="Arial" w:cs="Arial"/>
        </w:rPr>
      </w:r>
      <w:r w:rsidR="00837196">
        <w:rPr>
          <w:rFonts w:ascii="Arial" w:hAnsi="Arial" w:cs="Arial"/>
        </w:rPr>
        <w:fldChar w:fldCharType="separate"/>
      </w:r>
      <w:r w:rsidRPr="005F37E8">
        <w:rPr>
          <w:rFonts w:ascii="Arial" w:hAnsi="Arial" w:cs="Arial"/>
        </w:rPr>
        <w:fldChar w:fldCharType="end"/>
      </w:r>
      <w:r w:rsidRPr="005F37E8">
        <w:rPr>
          <w:rFonts w:ascii="Arial" w:hAnsi="Arial" w:cs="Arial"/>
        </w:rPr>
        <w:t xml:space="preserve"> OUI</w:t>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837196">
        <w:rPr>
          <w:rFonts w:ascii="Arial" w:hAnsi="Arial" w:cs="Arial"/>
        </w:rPr>
      </w:r>
      <w:r w:rsidR="00837196">
        <w:rPr>
          <w:rFonts w:ascii="Arial" w:hAnsi="Arial" w:cs="Arial"/>
        </w:rPr>
        <w:fldChar w:fldCharType="separate"/>
      </w:r>
      <w:r w:rsidRPr="005F37E8">
        <w:rPr>
          <w:rFonts w:ascii="Arial" w:hAnsi="Arial" w:cs="Arial"/>
        </w:rPr>
        <w:fldChar w:fldCharType="end"/>
      </w:r>
      <w:r w:rsidRPr="005F37E8">
        <w:rPr>
          <w:rFonts w:ascii="Arial" w:hAnsi="Arial" w:cs="Arial"/>
        </w:rPr>
        <w:t xml:space="preserve"> NON</w:t>
      </w:r>
    </w:p>
    <w:p w14:paraId="5997FA3C" w14:textId="77777777" w:rsidR="005F37E8" w:rsidRPr="005F37E8" w:rsidRDefault="005F37E8" w:rsidP="005F37E8">
      <w:pPr>
        <w:rPr>
          <w:rFonts w:ascii="Arial" w:hAnsi="Arial" w:cs="Arial"/>
        </w:rPr>
      </w:pPr>
    </w:p>
    <w:p w14:paraId="3667BE78" w14:textId="77777777" w:rsidR="005F37E8" w:rsidRPr="005F37E8" w:rsidRDefault="005F37E8" w:rsidP="005F37E8">
      <w:pPr>
        <w:rPr>
          <w:rFonts w:ascii="Arial" w:hAnsi="Arial" w:cs="Arial"/>
        </w:rPr>
      </w:pPr>
      <w:r w:rsidRPr="005F37E8">
        <w:rPr>
          <w:rFonts w:ascii="Arial" w:hAnsi="Arial" w:cs="Arial"/>
        </w:rPr>
        <w:t>Entreprise de taille intermédiaire (ETI)</w:t>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837196">
        <w:rPr>
          <w:rFonts w:ascii="Arial" w:hAnsi="Arial" w:cs="Arial"/>
        </w:rPr>
      </w:r>
      <w:r w:rsidR="00837196">
        <w:rPr>
          <w:rFonts w:ascii="Arial" w:hAnsi="Arial" w:cs="Arial"/>
        </w:rPr>
        <w:fldChar w:fldCharType="separate"/>
      </w:r>
      <w:r w:rsidRPr="005F37E8">
        <w:rPr>
          <w:rFonts w:ascii="Arial" w:hAnsi="Arial" w:cs="Arial"/>
        </w:rPr>
        <w:fldChar w:fldCharType="end"/>
      </w:r>
      <w:r w:rsidRPr="005F37E8">
        <w:rPr>
          <w:rFonts w:ascii="Arial" w:hAnsi="Arial" w:cs="Arial"/>
        </w:rPr>
        <w:t xml:space="preserve"> OUI</w:t>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837196">
        <w:rPr>
          <w:rFonts w:ascii="Arial" w:hAnsi="Arial" w:cs="Arial"/>
        </w:rPr>
      </w:r>
      <w:r w:rsidR="00837196">
        <w:rPr>
          <w:rFonts w:ascii="Arial" w:hAnsi="Arial" w:cs="Arial"/>
        </w:rPr>
        <w:fldChar w:fldCharType="separate"/>
      </w:r>
      <w:r w:rsidRPr="005F37E8">
        <w:rPr>
          <w:rFonts w:ascii="Arial" w:hAnsi="Arial" w:cs="Arial"/>
        </w:rPr>
        <w:fldChar w:fldCharType="end"/>
      </w:r>
      <w:r w:rsidRPr="005F37E8">
        <w:rPr>
          <w:rFonts w:ascii="Arial" w:hAnsi="Arial" w:cs="Arial"/>
        </w:rPr>
        <w:t xml:space="preserve"> NON</w:t>
      </w:r>
    </w:p>
    <w:p w14:paraId="4502BFE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CF2FC26"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003F43FA" w:rsidRPr="009D661E">
          <w:rPr>
            <w:rStyle w:val="Lienhypertexte"/>
            <w:rFonts w:ascii="Arial" w:hAnsi="Arial" w:cs="Arial"/>
            <w:i/>
            <w:sz w:val="18"/>
            <w:szCs w:val="18"/>
          </w:rPr>
          <w:t>article R. 2191-3</w:t>
        </w:r>
      </w:hyperlink>
      <w:r w:rsidR="003F43FA">
        <w:rPr>
          <w:rFonts w:ascii="Arial" w:hAnsi="Arial" w:cs="Arial"/>
          <w:i/>
          <w:sz w:val="18"/>
          <w:szCs w:val="18"/>
        </w:rPr>
        <w:t xml:space="preserve"> </w:t>
      </w:r>
      <w:r w:rsidR="00C044BC">
        <w:rPr>
          <w:rFonts w:ascii="Arial" w:hAnsi="Arial" w:cs="Arial"/>
          <w:i/>
          <w:sz w:val="18"/>
          <w:szCs w:val="18"/>
        </w:rPr>
        <w:t>du Code de la Commande Publique</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40C0425A" w14:textId="77777777" w:rsidR="009B1CD0" w:rsidRDefault="009B1CD0" w:rsidP="00934503">
      <w:pPr>
        <w:tabs>
          <w:tab w:val="left" w:pos="426"/>
          <w:tab w:val="left" w:pos="851"/>
        </w:tabs>
        <w:rPr>
          <w:rFonts w:ascii="Arial" w:hAnsi="Arial" w:cs="Arial"/>
          <w:b/>
        </w:rPr>
      </w:pPr>
    </w:p>
    <w:p w14:paraId="2ABE5CF9" w14:textId="764BF66F"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rsidR="001C6DB9">
        <w:fldChar w:fldCharType="begin">
          <w:ffData>
            <w:name w:val=""/>
            <w:enabled/>
            <w:calcOnExit w:val="0"/>
            <w:checkBox>
              <w:size w:val="20"/>
              <w:default w:val="0"/>
            </w:checkBox>
          </w:ffData>
        </w:fldChar>
      </w:r>
      <w:r w:rsidR="007D7A65">
        <w:instrText xml:space="preserve"> FORMCHECKBOX </w:instrText>
      </w:r>
      <w:r w:rsidR="00837196">
        <w:fldChar w:fldCharType="separate"/>
      </w:r>
      <w:r w:rsidR="001C6DB9">
        <w:fldChar w:fldCharType="end"/>
      </w:r>
      <w:r w:rsidR="00296367">
        <w:t xml:space="preserve"> </w:t>
      </w:r>
      <w:r>
        <w:t>NON</w:t>
      </w:r>
      <w:r>
        <w:tab/>
      </w:r>
      <w:r w:rsidR="001C6DB9">
        <w:fldChar w:fldCharType="begin">
          <w:ffData>
            <w:name w:val=""/>
            <w:enabled/>
            <w:calcOnExit w:val="0"/>
            <w:checkBox>
              <w:size w:val="20"/>
              <w:default w:val="0"/>
            </w:checkBox>
          </w:ffData>
        </w:fldChar>
      </w:r>
      <w:r w:rsidR="007D7A65">
        <w:instrText xml:space="preserve"> FORMCHECKBOX </w:instrText>
      </w:r>
      <w:r w:rsidR="00837196">
        <w:fldChar w:fldCharType="separate"/>
      </w:r>
      <w:r w:rsidR="001C6DB9">
        <w:fldChar w:fldCharType="end"/>
      </w:r>
      <w:r w:rsidR="00296367">
        <w:t xml:space="preserve"> </w:t>
      </w:r>
      <w:r>
        <w:t>OUI</w:t>
      </w:r>
    </w:p>
    <w:p w14:paraId="0793BF0C" w14:textId="77777777" w:rsidR="00AC5076" w:rsidRDefault="00AC5076" w:rsidP="00296367">
      <w:pPr>
        <w:tabs>
          <w:tab w:val="left" w:pos="851"/>
        </w:tabs>
        <w:jc w:val="both"/>
        <w:rPr>
          <w:rFonts w:ascii="Arial" w:hAnsi="Arial" w:cs="Arial"/>
          <w:i/>
          <w:spacing w:val="-2"/>
          <w:sz w:val="18"/>
          <w:szCs w:val="18"/>
        </w:rPr>
      </w:pPr>
    </w:p>
    <w:p w14:paraId="640193F9" w14:textId="4A14E9E1" w:rsidR="009B1CD0" w:rsidRPr="00296367" w:rsidRDefault="009553B9" w:rsidP="00296367">
      <w:pPr>
        <w:tabs>
          <w:tab w:val="left" w:pos="851"/>
        </w:tabs>
        <w:jc w:val="both"/>
        <w:rPr>
          <w:rFonts w:ascii="Arial" w:hAnsi="Arial" w:cs="Arial"/>
          <w:b/>
          <w:spacing w:val="-2"/>
        </w:rPr>
      </w:pPr>
      <w:r w:rsidRPr="00296367">
        <w:rPr>
          <w:rFonts w:ascii="Arial" w:hAnsi="Arial" w:cs="Arial"/>
          <w:i/>
          <w:spacing w:val="-2"/>
          <w:sz w:val="18"/>
          <w:szCs w:val="18"/>
        </w:rPr>
        <w:t>(Cocher la case correspondante. Si aucune case n’est cochée, il sera considéré que le titulaire renonce au bénéfice de l’avance</w:t>
      </w:r>
      <w:r w:rsidR="009B1CD0" w:rsidRPr="00296367">
        <w:rPr>
          <w:rFonts w:ascii="Arial" w:hAnsi="Arial" w:cs="Arial"/>
          <w:i/>
          <w:spacing w:val="-2"/>
          <w:sz w:val="18"/>
          <w:szCs w:val="18"/>
        </w:rPr>
        <w:t>)</w:t>
      </w:r>
    </w:p>
    <w:p w14:paraId="2B96974B" w14:textId="77777777" w:rsidR="009B1CD0" w:rsidRDefault="009B1CD0" w:rsidP="009B45B9">
      <w:pPr>
        <w:tabs>
          <w:tab w:val="left" w:pos="426"/>
          <w:tab w:val="left" w:pos="851"/>
        </w:tabs>
        <w:jc w:val="both"/>
        <w:rPr>
          <w:rFonts w:ascii="Arial" w:hAnsi="Arial" w:cs="Arial"/>
          <w:b/>
        </w:rPr>
      </w:pPr>
    </w:p>
    <w:p w14:paraId="4B36D7EF" w14:textId="77777777" w:rsidR="009B1CD0" w:rsidRDefault="009B1CD0" w:rsidP="009B45B9">
      <w:pPr>
        <w:pStyle w:val="Titre4"/>
        <w:tabs>
          <w:tab w:val="clear" w:pos="4111"/>
          <w:tab w:val="left" w:pos="426"/>
          <w:tab w:val="left" w:pos="851"/>
        </w:tabs>
      </w:pPr>
      <w:r>
        <w:rPr>
          <w:sz w:val="22"/>
          <w:szCs w:val="22"/>
        </w:rPr>
        <w:lastRenderedPageBreak/>
        <w:t>B5 -</w:t>
      </w:r>
      <w:r>
        <w:rPr>
          <w:b w:val="0"/>
          <w:sz w:val="22"/>
          <w:szCs w:val="22"/>
        </w:rPr>
        <w:t xml:space="preserve"> </w:t>
      </w:r>
      <w:r>
        <w:rPr>
          <w:sz w:val="22"/>
          <w:szCs w:val="22"/>
        </w:rPr>
        <w:t xml:space="preserve">Durée d’exécution du </w:t>
      </w:r>
      <w:r w:rsidRPr="00F72E51">
        <w:rPr>
          <w:sz w:val="22"/>
          <w:szCs w:val="22"/>
        </w:rPr>
        <w:t>marché ou de l’accord-cadre :</w:t>
      </w:r>
    </w:p>
    <w:p w14:paraId="1206D4CD" w14:textId="77777777" w:rsidR="009B1CD0" w:rsidRDefault="009B1CD0" w:rsidP="009B45B9">
      <w:pPr>
        <w:tabs>
          <w:tab w:val="left" w:pos="576"/>
          <w:tab w:val="left" w:pos="851"/>
        </w:tabs>
        <w:jc w:val="both"/>
        <w:rPr>
          <w:rFonts w:ascii="Arial" w:hAnsi="Arial" w:cs="Arial"/>
        </w:rPr>
      </w:pPr>
    </w:p>
    <w:p w14:paraId="0A169E1D" w14:textId="77777777" w:rsidR="00756F7D" w:rsidRDefault="00756F7D" w:rsidP="00756F7D">
      <w:pPr>
        <w:tabs>
          <w:tab w:val="left" w:pos="576"/>
          <w:tab w:val="left" w:pos="851"/>
        </w:tabs>
        <w:jc w:val="both"/>
        <w:rPr>
          <w:rFonts w:ascii="Arial" w:hAnsi="Arial" w:cs="Arial"/>
        </w:rPr>
      </w:pPr>
      <w:r>
        <w:rPr>
          <w:rFonts w:ascii="Arial" w:hAnsi="Arial" w:cs="Arial"/>
        </w:rPr>
        <w:t xml:space="preserve">Le marché </w:t>
      </w:r>
      <w:r w:rsidRPr="002D3F05">
        <w:rPr>
          <w:rFonts w:ascii="Arial" w:hAnsi="Arial" w:cs="Arial"/>
        </w:rPr>
        <w:t>est conclu pour la période allant de sa date de notification au prestataire jusqu'à l’expiration de la durée de garantie.</w:t>
      </w:r>
    </w:p>
    <w:p w14:paraId="4C79CF44" w14:textId="77777777" w:rsidR="00352C2E" w:rsidRDefault="00352C2E" w:rsidP="009B45B9">
      <w:pPr>
        <w:tabs>
          <w:tab w:val="left" w:pos="426"/>
          <w:tab w:val="left" w:pos="851"/>
        </w:tabs>
        <w:jc w:val="both"/>
        <w:rPr>
          <w:rFonts w:ascii="Arial" w:hAnsi="Arial" w:cs="Arial"/>
          <w:b/>
        </w:rPr>
      </w:pPr>
    </w:p>
    <w:p w14:paraId="781130E0" w14:textId="35E08E83"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756F7D">
        <w:fldChar w:fldCharType="begin">
          <w:ffData>
            <w:name w:val=""/>
            <w:enabled/>
            <w:calcOnExit w:val="0"/>
            <w:checkBox>
              <w:size w:val="20"/>
              <w:default w:val="1"/>
            </w:checkBox>
          </w:ffData>
        </w:fldChar>
      </w:r>
      <w:r w:rsidR="00756F7D">
        <w:instrText xml:space="preserve"> FORMCHECKBOX </w:instrText>
      </w:r>
      <w:r w:rsidR="00837196">
        <w:fldChar w:fldCharType="separate"/>
      </w:r>
      <w:r w:rsidR="00756F7D">
        <w:fldChar w:fldCharType="end"/>
      </w:r>
      <w:r>
        <w:tab/>
        <w:t>NON</w:t>
      </w:r>
      <w:r>
        <w:tab/>
      </w:r>
      <w:r>
        <w:tab/>
      </w:r>
      <w:r>
        <w:tab/>
      </w:r>
      <w:r w:rsidR="00756F7D">
        <w:fldChar w:fldCharType="begin">
          <w:ffData>
            <w:name w:val=""/>
            <w:enabled/>
            <w:calcOnExit w:val="0"/>
            <w:checkBox>
              <w:size w:val="20"/>
              <w:default w:val="0"/>
            </w:checkBox>
          </w:ffData>
        </w:fldChar>
      </w:r>
      <w:r w:rsidR="00756F7D">
        <w:instrText xml:space="preserve"> FORMCHECKBOX </w:instrText>
      </w:r>
      <w:r w:rsidR="00837196">
        <w:fldChar w:fldCharType="separate"/>
      </w:r>
      <w:r w:rsidR="00756F7D">
        <w:fldChar w:fldCharType="end"/>
      </w:r>
      <w:r>
        <w:tab/>
        <w:t>OUI</w:t>
      </w:r>
    </w:p>
    <w:p w14:paraId="468D0506" w14:textId="77777777" w:rsidR="009B1CD0" w:rsidRDefault="009B1CD0" w:rsidP="009B45B9">
      <w:pPr>
        <w:tabs>
          <w:tab w:val="left" w:pos="426"/>
          <w:tab w:val="left" w:pos="851"/>
        </w:tabs>
        <w:jc w:val="both"/>
        <w:rPr>
          <w:rFonts w:ascii="Arial" w:hAnsi="Arial" w:cs="Arial"/>
        </w:rPr>
      </w:pPr>
    </w:p>
    <w:p w14:paraId="05C827B5" w14:textId="77777777" w:rsidR="009B1CD0" w:rsidRDefault="009B1CD0" w:rsidP="009B45B9">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40CC3F58" w14:textId="77777777" w:rsidTr="00296367">
        <w:tc>
          <w:tcPr>
            <w:tcW w:w="10419" w:type="dxa"/>
            <w:shd w:val="clear" w:color="auto" w:fill="66CCFF"/>
          </w:tcPr>
          <w:p w14:paraId="0FEE374D"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76A6D98C" w14:textId="77777777" w:rsidR="009B1CD0" w:rsidRDefault="009B1CD0" w:rsidP="006C4338">
      <w:pPr>
        <w:tabs>
          <w:tab w:val="left" w:pos="851"/>
        </w:tabs>
        <w:jc w:val="both"/>
      </w:pPr>
    </w:p>
    <w:p w14:paraId="79F4D41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407A0093"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1B7FFC6D"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374EF7B"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814009F"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268C3C8"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B9856"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E194A01"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1803ABA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FDC04A5"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6AB20E2" w14:textId="77777777" w:rsidR="00332B12" w:rsidRDefault="00332B12" w:rsidP="00B054DA">
            <w:pPr>
              <w:tabs>
                <w:tab w:val="left" w:pos="851"/>
              </w:tabs>
              <w:snapToGrid w:val="0"/>
              <w:jc w:val="both"/>
              <w:rPr>
                <w:rFonts w:ascii="Arial" w:hAnsi="Arial" w:cs="Arial"/>
                <w:b/>
                <w:bCs/>
              </w:rPr>
            </w:pPr>
          </w:p>
        </w:tc>
      </w:tr>
    </w:tbl>
    <w:p w14:paraId="6B38E246" w14:textId="77777777" w:rsidR="003F43FA"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004D9670" w14:textId="5B39F18A" w:rsidR="003F43FA" w:rsidRDefault="003F43FA">
      <w:pPr>
        <w:suppressAutoHyphens w:val="0"/>
        <w:rPr>
          <w:rFonts w:ascii="Arial" w:hAnsi="Arial" w:cs="Arial"/>
          <w:sz w:val="18"/>
          <w:szCs w:val="18"/>
        </w:rPr>
      </w:pPr>
    </w:p>
    <w:p w14:paraId="432D76B1"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422F36CC" w14:textId="77777777" w:rsidR="00332B12" w:rsidRDefault="00332B12" w:rsidP="006C4338">
      <w:pPr>
        <w:tabs>
          <w:tab w:val="left" w:pos="851"/>
        </w:tabs>
        <w:jc w:val="both"/>
      </w:pPr>
    </w:p>
    <w:p w14:paraId="2856096D"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w:t>
      </w:r>
      <w:r w:rsidR="00C044BC">
        <w:rPr>
          <w:rFonts w:ascii="Arial" w:hAnsi="Arial" w:cs="Arial"/>
          <w:i/>
          <w:sz w:val="18"/>
          <w:szCs w:val="18"/>
        </w:rPr>
        <w:t>R2142-23 du Code de la Commande Publique</w:t>
      </w:r>
      <w:r w:rsidR="00036500">
        <w:rPr>
          <w:rFonts w:ascii="Arial" w:hAnsi="Arial" w:cs="Arial"/>
          <w:i/>
          <w:sz w:val="18"/>
          <w:szCs w:val="18"/>
        </w:rPr>
        <w:t>) </w:t>
      </w:r>
      <w:r w:rsidR="00036500">
        <w:rPr>
          <w:rFonts w:ascii="Arial" w:hAnsi="Arial" w:cs="Arial"/>
          <w:sz w:val="18"/>
          <w:szCs w:val="18"/>
        </w:rPr>
        <w:t>:</w:t>
      </w:r>
    </w:p>
    <w:p w14:paraId="07B461DC"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E1ADE6F" w14:textId="77777777" w:rsidR="009B1CD0" w:rsidRDefault="009B1CD0" w:rsidP="005846FB">
      <w:pPr>
        <w:tabs>
          <w:tab w:val="left" w:pos="851"/>
        </w:tabs>
        <w:rPr>
          <w:rFonts w:ascii="Arial" w:hAnsi="Arial" w:cs="Arial"/>
        </w:rPr>
      </w:pPr>
    </w:p>
    <w:p w14:paraId="57D413ED" w14:textId="77777777" w:rsidR="00036500" w:rsidRDefault="00036500" w:rsidP="005846FB">
      <w:pPr>
        <w:tabs>
          <w:tab w:val="left" w:pos="851"/>
        </w:tabs>
        <w:rPr>
          <w:rFonts w:ascii="Arial" w:hAnsi="Arial" w:cs="Arial"/>
        </w:rPr>
      </w:pPr>
    </w:p>
    <w:p w14:paraId="75FD2FF7"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D2620C0"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AC32FB5" w14:textId="77777777" w:rsidR="00354C04" w:rsidRDefault="001C6DB9"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837196">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837196">
        <w:fldChar w:fldCharType="separate"/>
      </w:r>
      <w:r>
        <w:fldChar w:fldCharType="end"/>
      </w:r>
      <w:r w:rsidR="00354C04">
        <w:rPr>
          <w:rFonts w:ascii="Arial" w:hAnsi="Arial" w:cs="Arial"/>
          <w:iCs/>
        </w:rPr>
        <w:t xml:space="preserve"> </w:t>
      </w:r>
      <w:r w:rsidR="00354C04">
        <w:rPr>
          <w:rFonts w:ascii="Arial" w:hAnsi="Arial" w:cs="Arial"/>
        </w:rPr>
        <w:t>solidaire</w:t>
      </w:r>
    </w:p>
    <w:p w14:paraId="7D09F0F1" w14:textId="77777777" w:rsidR="009B1CD0" w:rsidRDefault="009B1CD0" w:rsidP="0083205E">
      <w:pPr>
        <w:tabs>
          <w:tab w:val="left" w:pos="851"/>
        </w:tabs>
        <w:rPr>
          <w:rFonts w:ascii="Arial" w:hAnsi="Arial" w:cs="Arial"/>
        </w:rPr>
      </w:pPr>
    </w:p>
    <w:p w14:paraId="016D449E" w14:textId="77777777" w:rsidR="001C733C" w:rsidRDefault="001C733C" w:rsidP="00CD46CC">
      <w:pPr>
        <w:tabs>
          <w:tab w:val="left" w:pos="851"/>
        </w:tabs>
        <w:rPr>
          <w:rFonts w:ascii="Arial" w:hAnsi="Arial" w:cs="Arial"/>
        </w:rPr>
      </w:pPr>
    </w:p>
    <w:p w14:paraId="57EE06A3" w14:textId="77777777" w:rsidR="002904AF" w:rsidRDefault="001C6DB9"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837196">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1817F9E"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4009C4FD"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51D6E9A9" w14:textId="77777777" w:rsidR="002904AF" w:rsidRDefault="001C733C" w:rsidP="009B45B9">
      <w:pPr>
        <w:tabs>
          <w:tab w:val="left" w:pos="851"/>
        </w:tabs>
        <w:ind w:left="1695" w:hanging="1695"/>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837196">
        <w:fldChar w:fldCharType="separate"/>
      </w:r>
      <w:r w:rsidR="001C6DB9">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3CCEEABC"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9100F2D" w14:textId="77777777" w:rsidR="002904AF" w:rsidRDefault="002904AF" w:rsidP="001C733C">
      <w:pPr>
        <w:tabs>
          <w:tab w:val="left" w:pos="851"/>
        </w:tabs>
        <w:rPr>
          <w:rFonts w:ascii="Arial" w:hAnsi="Arial" w:cs="Arial"/>
        </w:rPr>
      </w:pPr>
    </w:p>
    <w:p w14:paraId="28232C3B" w14:textId="77777777" w:rsidR="002904AF" w:rsidRDefault="001C6DB9"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837196">
        <w:fldChar w:fldCharType="separate"/>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14:paraId="6864A913"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78B72F57" w14:textId="77777777" w:rsidR="002904AF" w:rsidRDefault="002904AF" w:rsidP="002904AF">
      <w:pPr>
        <w:tabs>
          <w:tab w:val="left" w:pos="851"/>
        </w:tabs>
        <w:rPr>
          <w:rFonts w:ascii="Arial" w:hAnsi="Arial" w:cs="Arial"/>
          <w:iCs/>
        </w:rPr>
      </w:pPr>
    </w:p>
    <w:p w14:paraId="26A01CF6" w14:textId="77777777" w:rsidR="002904AF" w:rsidRDefault="002904AF" w:rsidP="002904AF">
      <w:pPr>
        <w:tabs>
          <w:tab w:val="left" w:pos="851"/>
        </w:tabs>
        <w:ind w:left="1134" w:hanging="850"/>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837196">
        <w:fldChar w:fldCharType="separate"/>
      </w:r>
      <w:r w:rsidR="001C6DB9">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783C2AF" w14:textId="77777777" w:rsidR="002904AF" w:rsidRDefault="002904AF" w:rsidP="002904AF">
      <w:pPr>
        <w:tabs>
          <w:tab w:val="left" w:pos="851"/>
        </w:tabs>
        <w:ind w:left="1134" w:hanging="850"/>
        <w:rPr>
          <w:rFonts w:ascii="Arial" w:hAnsi="Arial" w:cs="Arial"/>
          <w:i/>
          <w:sz w:val="18"/>
          <w:szCs w:val="18"/>
        </w:rPr>
      </w:pPr>
    </w:p>
    <w:p w14:paraId="44D0B20E" w14:textId="77777777" w:rsidR="001C733C" w:rsidRDefault="001C733C" w:rsidP="001C733C">
      <w:pPr>
        <w:tabs>
          <w:tab w:val="left" w:pos="851"/>
        </w:tabs>
        <w:rPr>
          <w:rFonts w:ascii="Arial" w:hAnsi="Arial" w:cs="Arial"/>
          <w:i/>
          <w:sz w:val="18"/>
          <w:szCs w:val="18"/>
        </w:rPr>
      </w:pPr>
    </w:p>
    <w:p w14:paraId="154B8DF1" w14:textId="77777777" w:rsidR="00036500" w:rsidRDefault="001C6DB9"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837196">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E911BA3"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6FDE01D2" w14:textId="77777777" w:rsidR="00036500" w:rsidRDefault="00036500" w:rsidP="005846FB">
      <w:pPr>
        <w:tabs>
          <w:tab w:val="left" w:pos="851"/>
        </w:tabs>
        <w:rPr>
          <w:rFonts w:ascii="Arial" w:hAnsi="Arial" w:cs="Arial"/>
        </w:rPr>
      </w:pPr>
    </w:p>
    <w:p w14:paraId="32F8CBAD" w14:textId="77777777" w:rsidR="00AE7831" w:rsidRDefault="001C6DB9"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837196">
        <w:fldChar w:fldCharType="separate"/>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14:paraId="0DAA8564" w14:textId="77777777" w:rsidR="00AE7831" w:rsidRDefault="00AE7831" w:rsidP="009B45B9">
      <w:pPr>
        <w:tabs>
          <w:tab w:val="left" w:pos="851"/>
        </w:tabs>
        <w:ind w:left="1701" w:hanging="850"/>
        <w:jc w:val="both"/>
      </w:pPr>
    </w:p>
    <w:p w14:paraId="61CC0320" w14:textId="77777777" w:rsidR="00036500" w:rsidRDefault="001C6DB9"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837196">
        <w:fldChar w:fldCharType="separate"/>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14:paraId="6AA0CC7F" w14:textId="77777777" w:rsidR="00036500" w:rsidRDefault="00036500" w:rsidP="006C4338">
      <w:pPr>
        <w:tabs>
          <w:tab w:val="left" w:pos="851"/>
        </w:tabs>
        <w:rPr>
          <w:rFonts w:ascii="Arial" w:hAnsi="Arial" w:cs="Arial"/>
          <w:iCs/>
        </w:rPr>
      </w:pPr>
    </w:p>
    <w:p w14:paraId="35D2173A" w14:textId="77777777" w:rsidR="00036500" w:rsidRDefault="00844DAA" w:rsidP="009B45B9">
      <w:pPr>
        <w:tabs>
          <w:tab w:val="left" w:pos="851"/>
        </w:tabs>
        <w:ind w:left="1134" w:hanging="850"/>
        <w:rPr>
          <w:rFonts w:ascii="Arial" w:hAnsi="Arial" w:cs="Arial"/>
          <w:i/>
          <w:sz w:val="18"/>
          <w:szCs w:val="18"/>
        </w:rPr>
      </w:pPr>
      <w:r>
        <w:tab/>
      </w:r>
      <w:r w:rsidR="001C6DB9">
        <w:fldChar w:fldCharType="begin">
          <w:ffData>
            <w:name w:val=""/>
            <w:enabled/>
            <w:calcOnExit w:val="0"/>
            <w:checkBox>
              <w:size w:val="20"/>
              <w:default w:val="0"/>
            </w:checkBox>
          </w:ffData>
        </w:fldChar>
      </w:r>
      <w:r w:rsidR="00036500">
        <w:instrText xml:space="preserve"> FORMCHECKBOX </w:instrText>
      </w:r>
      <w:r w:rsidR="00837196">
        <w:fldChar w:fldCharType="separate"/>
      </w:r>
      <w:r w:rsidR="001C6DB9">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57D1E5E9"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2A6DED51" w14:textId="58A9A2E7" w:rsidR="00AC5076" w:rsidRDefault="00AC5076">
      <w:pPr>
        <w:suppressAutoHyphens w:val="0"/>
        <w:rPr>
          <w:rFonts w:ascii="Arial" w:hAnsi="Arial" w:cs="Arial"/>
        </w:rPr>
      </w:pPr>
      <w:r>
        <w:rPr>
          <w:rFonts w:ascii="Arial" w:hAnsi="Arial" w:cs="Arial"/>
        </w:rPr>
        <w:br w:type="page"/>
      </w:r>
    </w:p>
    <w:p w14:paraId="7EDB6815"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B564429" w14:textId="77777777" w:rsidTr="00AC5076">
        <w:trPr>
          <w:trHeight w:val="753"/>
        </w:trPr>
        <w:tc>
          <w:tcPr>
            <w:tcW w:w="4644" w:type="dxa"/>
            <w:tcBorders>
              <w:top w:val="single" w:sz="4" w:space="0" w:color="000000"/>
              <w:left w:val="single" w:sz="4" w:space="0" w:color="000000"/>
              <w:bottom w:val="single" w:sz="4" w:space="0" w:color="000000"/>
            </w:tcBorders>
            <w:shd w:val="clear" w:color="auto" w:fill="auto"/>
            <w:vAlign w:val="center"/>
          </w:tcPr>
          <w:p w14:paraId="4FD1C0EB"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CE2E9C9"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82FABD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E15A6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276F9A8" w14:textId="77777777" w:rsidTr="00B054DA">
        <w:trPr>
          <w:trHeight w:val="1021"/>
        </w:trPr>
        <w:tc>
          <w:tcPr>
            <w:tcW w:w="4644" w:type="dxa"/>
            <w:tcBorders>
              <w:top w:val="single" w:sz="4" w:space="0" w:color="000000"/>
              <w:left w:val="single" w:sz="4" w:space="0" w:color="000000"/>
            </w:tcBorders>
            <w:shd w:val="clear" w:color="auto" w:fill="CCFFFF"/>
          </w:tcPr>
          <w:p w14:paraId="6781C6D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8B5056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39C690D" w14:textId="77777777" w:rsidR="00332B12" w:rsidRDefault="00332B12" w:rsidP="00B054DA">
            <w:pPr>
              <w:tabs>
                <w:tab w:val="left" w:pos="851"/>
              </w:tabs>
              <w:snapToGrid w:val="0"/>
              <w:jc w:val="both"/>
              <w:rPr>
                <w:rFonts w:ascii="Arial" w:hAnsi="Arial" w:cs="Arial"/>
                <w:b/>
                <w:bCs/>
              </w:rPr>
            </w:pPr>
          </w:p>
        </w:tc>
      </w:tr>
      <w:tr w:rsidR="00332B12" w14:paraId="747B511C" w14:textId="77777777" w:rsidTr="00B054DA">
        <w:trPr>
          <w:trHeight w:val="1021"/>
        </w:trPr>
        <w:tc>
          <w:tcPr>
            <w:tcW w:w="4644" w:type="dxa"/>
            <w:tcBorders>
              <w:left w:val="single" w:sz="4" w:space="0" w:color="000000"/>
            </w:tcBorders>
            <w:shd w:val="clear" w:color="auto" w:fill="auto"/>
          </w:tcPr>
          <w:p w14:paraId="1954650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5B4332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D1A494F" w14:textId="77777777" w:rsidR="00332B12" w:rsidRDefault="00332B12" w:rsidP="00B054DA">
            <w:pPr>
              <w:tabs>
                <w:tab w:val="left" w:pos="851"/>
              </w:tabs>
              <w:snapToGrid w:val="0"/>
              <w:jc w:val="both"/>
              <w:rPr>
                <w:rFonts w:ascii="Arial" w:hAnsi="Arial" w:cs="Arial"/>
                <w:b/>
                <w:bCs/>
              </w:rPr>
            </w:pPr>
          </w:p>
        </w:tc>
      </w:tr>
      <w:tr w:rsidR="00332B12" w14:paraId="10C7EDCB" w14:textId="77777777" w:rsidTr="00B054DA">
        <w:trPr>
          <w:trHeight w:val="1021"/>
        </w:trPr>
        <w:tc>
          <w:tcPr>
            <w:tcW w:w="4644" w:type="dxa"/>
            <w:tcBorders>
              <w:left w:val="single" w:sz="4" w:space="0" w:color="000000"/>
              <w:bottom w:val="single" w:sz="4" w:space="0" w:color="000000"/>
            </w:tcBorders>
            <w:shd w:val="clear" w:color="auto" w:fill="CCFFFF"/>
          </w:tcPr>
          <w:p w14:paraId="53E1EAC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CF9C2D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4B4A26D" w14:textId="77777777" w:rsidR="00332B12" w:rsidRDefault="00332B12" w:rsidP="00B054DA">
            <w:pPr>
              <w:tabs>
                <w:tab w:val="left" w:pos="851"/>
              </w:tabs>
              <w:snapToGrid w:val="0"/>
              <w:jc w:val="both"/>
              <w:rPr>
                <w:rFonts w:ascii="Arial" w:hAnsi="Arial" w:cs="Arial"/>
                <w:b/>
                <w:bCs/>
              </w:rPr>
            </w:pPr>
          </w:p>
        </w:tc>
      </w:tr>
    </w:tbl>
    <w:p w14:paraId="60FA2F14"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8ED0427"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3946515" w14:textId="77777777">
        <w:tc>
          <w:tcPr>
            <w:tcW w:w="10277" w:type="dxa"/>
            <w:shd w:val="clear" w:color="auto" w:fill="66CCFF"/>
          </w:tcPr>
          <w:p w14:paraId="4C376116"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6EF6932B" w14:textId="77777777" w:rsidR="009B1CD0" w:rsidRDefault="009B1CD0" w:rsidP="006C4338">
      <w:pPr>
        <w:tabs>
          <w:tab w:val="left" w:pos="851"/>
        </w:tabs>
      </w:pPr>
    </w:p>
    <w:p w14:paraId="29C9F7EB"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14:paraId="4438CE88" w14:textId="77777777" w:rsidR="009B1CD0" w:rsidRDefault="009B1CD0" w:rsidP="00F72AFA">
      <w:pPr>
        <w:pStyle w:val="Titre1"/>
        <w:numPr>
          <w:ilvl w:val="0"/>
          <w:numId w:val="0"/>
        </w:numPr>
        <w:tabs>
          <w:tab w:val="left" w:pos="851"/>
        </w:tabs>
        <w:ind w:left="567"/>
        <w:jc w:val="both"/>
        <w:rPr>
          <w:rFonts w:ascii="Arial" w:hAnsi="Arial" w:cs="Arial"/>
          <w:b w:val="0"/>
          <w:bCs/>
          <w:i/>
          <w:iCs/>
          <w:sz w:val="18"/>
          <w:szCs w:val="18"/>
        </w:rPr>
      </w:pPr>
    </w:p>
    <w:p w14:paraId="52582147" w14:textId="77777777" w:rsidR="00F72AFA" w:rsidRPr="000712AF" w:rsidRDefault="00F72AFA" w:rsidP="00F72AFA">
      <w:pPr>
        <w:jc w:val="center"/>
        <w:rPr>
          <w:rFonts w:ascii="Arial Narrow" w:hAnsi="Arial Narrow"/>
          <w:b/>
          <w:sz w:val="24"/>
          <w:szCs w:val="24"/>
        </w:rPr>
      </w:pPr>
      <w:r w:rsidRPr="000712AF">
        <w:rPr>
          <w:rFonts w:ascii="Arial Narrow" w:hAnsi="Arial Narrow"/>
          <w:b/>
          <w:sz w:val="24"/>
          <w:szCs w:val="24"/>
        </w:rPr>
        <w:t>Université de Lorraine</w:t>
      </w:r>
    </w:p>
    <w:p w14:paraId="1A0193E3" w14:textId="77777777" w:rsidR="00F72AFA" w:rsidRPr="000712AF" w:rsidRDefault="00F72AFA" w:rsidP="00F72AFA">
      <w:pPr>
        <w:jc w:val="center"/>
        <w:rPr>
          <w:rFonts w:ascii="Arial Narrow" w:hAnsi="Arial Narrow" w:cs="Arial"/>
          <w:b/>
          <w:bCs/>
          <w:iCs/>
          <w:sz w:val="24"/>
          <w:szCs w:val="24"/>
        </w:rPr>
      </w:pPr>
      <w:r w:rsidRPr="000712AF">
        <w:rPr>
          <w:rFonts w:ascii="Arial Narrow" w:hAnsi="Arial Narrow" w:cs="Arial"/>
          <w:b/>
          <w:bCs/>
          <w:iCs/>
          <w:sz w:val="24"/>
          <w:szCs w:val="24"/>
        </w:rPr>
        <w:t>34 Cours Léopold</w:t>
      </w:r>
    </w:p>
    <w:p w14:paraId="49931EF1" w14:textId="77777777" w:rsidR="00F72AFA" w:rsidRPr="000712AF" w:rsidRDefault="00F72AFA" w:rsidP="00F72AFA">
      <w:pPr>
        <w:jc w:val="center"/>
        <w:rPr>
          <w:rFonts w:ascii="Arial Narrow" w:hAnsi="Arial Narrow" w:cs="Arial"/>
          <w:b/>
          <w:bCs/>
          <w:iCs/>
          <w:sz w:val="24"/>
          <w:szCs w:val="24"/>
        </w:rPr>
      </w:pPr>
      <w:r w:rsidRPr="000712AF">
        <w:rPr>
          <w:rFonts w:ascii="Arial Narrow" w:hAnsi="Arial Narrow" w:cs="Arial"/>
          <w:b/>
          <w:bCs/>
          <w:iCs/>
          <w:sz w:val="24"/>
          <w:szCs w:val="24"/>
        </w:rPr>
        <w:t>CS 25233</w:t>
      </w:r>
    </w:p>
    <w:p w14:paraId="2C16D539" w14:textId="77777777" w:rsidR="00F72AFA" w:rsidRPr="000712AF" w:rsidRDefault="00F72AFA" w:rsidP="00F72AFA">
      <w:pPr>
        <w:jc w:val="center"/>
        <w:rPr>
          <w:rFonts w:ascii="Arial Narrow" w:hAnsi="Arial Narrow"/>
          <w:b/>
          <w:sz w:val="24"/>
          <w:szCs w:val="24"/>
        </w:rPr>
      </w:pPr>
      <w:r w:rsidRPr="000712AF">
        <w:rPr>
          <w:rFonts w:ascii="Arial Narrow" w:hAnsi="Arial Narrow" w:cs="Arial"/>
          <w:b/>
          <w:bCs/>
          <w:iCs/>
          <w:sz w:val="24"/>
          <w:szCs w:val="24"/>
        </w:rPr>
        <w:t>54052 NANCY Cedex</w:t>
      </w:r>
    </w:p>
    <w:p w14:paraId="3E16AD1E" w14:textId="086226B0" w:rsidR="009B1CD0" w:rsidRDefault="009B1CD0" w:rsidP="005846FB">
      <w:pPr>
        <w:pStyle w:val="En-tte"/>
        <w:tabs>
          <w:tab w:val="clear" w:pos="4536"/>
          <w:tab w:val="clear" w:pos="9072"/>
          <w:tab w:val="left" w:pos="851"/>
        </w:tabs>
        <w:jc w:val="both"/>
        <w:rPr>
          <w:rFonts w:ascii="Arial" w:hAnsi="Arial" w:cs="Arial"/>
        </w:rPr>
      </w:pPr>
    </w:p>
    <w:p w14:paraId="3872E54F" w14:textId="77777777" w:rsidR="00296367" w:rsidRDefault="00296367" w:rsidP="005846FB">
      <w:pPr>
        <w:pStyle w:val="En-tte"/>
        <w:tabs>
          <w:tab w:val="clear" w:pos="4536"/>
          <w:tab w:val="clear" w:pos="9072"/>
          <w:tab w:val="left" w:pos="851"/>
        </w:tabs>
        <w:jc w:val="both"/>
        <w:rPr>
          <w:rFonts w:ascii="Arial" w:hAnsi="Arial" w:cs="Arial"/>
        </w:rPr>
      </w:pPr>
    </w:p>
    <w:p w14:paraId="06FC2813"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w:t>
      </w:r>
      <w:r w:rsidR="00F72E51">
        <w:rPr>
          <w:rFonts w:ascii="Arial" w:hAnsi="Arial" w:cs="Arial"/>
        </w:rPr>
        <w:t>prénom, qualité du signataire du marché ou de</w:t>
      </w:r>
      <w:r>
        <w:rPr>
          <w:rFonts w:ascii="Arial" w:hAnsi="Arial" w:cs="Arial"/>
        </w:rPr>
        <w:t xml:space="preserve"> l’accord-cadre :</w:t>
      </w:r>
    </w:p>
    <w:p w14:paraId="129A2205" w14:textId="77777777" w:rsidR="009B1CD0" w:rsidRDefault="009B1CD0" w:rsidP="00E47798">
      <w:pPr>
        <w:tabs>
          <w:tab w:val="left" w:pos="851"/>
        </w:tabs>
        <w:jc w:val="both"/>
        <w:rPr>
          <w:rFonts w:ascii="Arial" w:hAnsi="Arial" w:cs="Arial"/>
        </w:rPr>
      </w:pPr>
    </w:p>
    <w:p w14:paraId="41D2C8B1" w14:textId="77777777" w:rsidR="00F66B37" w:rsidRDefault="00F66B37" w:rsidP="00F66B37">
      <w:pPr>
        <w:tabs>
          <w:tab w:val="left" w:pos="851"/>
        </w:tabs>
        <w:jc w:val="both"/>
        <w:rPr>
          <w:rFonts w:ascii="Arial" w:hAnsi="Arial" w:cs="Arial"/>
        </w:rPr>
      </w:pPr>
      <w:r>
        <w:rPr>
          <w:rFonts w:ascii="Arial Narrow" w:hAnsi="Arial Narrow" w:cs="Arial"/>
          <w:b/>
          <w:bCs/>
          <w:iCs/>
          <w:sz w:val="24"/>
          <w:szCs w:val="24"/>
        </w:rPr>
        <w:t>Madame Hélène BOULANGER, Présidente de l’Université de Lorraine</w:t>
      </w:r>
    </w:p>
    <w:p w14:paraId="434F6E66" w14:textId="77777777" w:rsidR="009B1CD0" w:rsidRDefault="009B1CD0" w:rsidP="009B45B9">
      <w:pPr>
        <w:tabs>
          <w:tab w:val="left" w:pos="851"/>
        </w:tabs>
        <w:jc w:val="both"/>
        <w:rPr>
          <w:rFonts w:ascii="Arial" w:hAnsi="Arial" w:cs="Arial"/>
        </w:rPr>
      </w:pPr>
    </w:p>
    <w:p w14:paraId="594B160C" w14:textId="77777777" w:rsidR="009B1CD0" w:rsidRDefault="009B1CD0" w:rsidP="009B45B9">
      <w:pPr>
        <w:tabs>
          <w:tab w:val="left" w:pos="851"/>
        </w:tabs>
        <w:jc w:val="both"/>
        <w:rPr>
          <w:rFonts w:ascii="Arial" w:hAnsi="Arial" w:cs="Arial"/>
        </w:rPr>
      </w:pPr>
    </w:p>
    <w:p w14:paraId="30999FC7"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BA6AC0">
        <w:rPr>
          <w:rFonts w:ascii="Arial" w:hAnsi="Arial" w:cs="Arial"/>
        </w:rPr>
        <w:t xml:space="preserve">R2191-59 du Code de la Commande Publique </w:t>
      </w:r>
      <w:r>
        <w:rPr>
          <w:rFonts w:ascii="Arial" w:hAnsi="Arial" w:cs="Arial"/>
        </w:rPr>
        <w:t>(nantissements ou cessions de créances)</w:t>
      </w:r>
      <w:r>
        <w:rPr>
          <w:rFonts w:ascii="Arial" w:hAnsi="Arial" w:cs="Arial"/>
          <w:i/>
          <w:sz w:val="18"/>
          <w:szCs w:val="18"/>
        </w:rPr>
        <w:t> :</w:t>
      </w:r>
    </w:p>
    <w:p w14:paraId="109371D5" w14:textId="77777777" w:rsidR="001C40C0" w:rsidRDefault="001C40C0" w:rsidP="009B45B9">
      <w:pPr>
        <w:tabs>
          <w:tab w:val="left" w:pos="851"/>
        </w:tabs>
        <w:jc w:val="both"/>
        <w:rPr>
          <w:rFonts w:ascii="Arial" w:hAnsi="Arial" w:cs="Arial"/>
        </w:rPr>
      </w:pPr>
    </w:p>
    <w:p w14:paraId="7469C00C" w14:textId="77777777" w:rsidR="00F66B37" w:rsidRDefault="00F66B37" w:rsidP="00F66B37">
      <w:pPr>
        <w:rPr>
          <w:rFonts w:ascii="Arial Narrow" w:hAnsi="Arial Narrow" w:cs="Arial"/>
          <w:b/>
          <w:bCs/>
          <w:iCs/>
          <w:sz w:val="24"/>
          <w:szCs w:val="24"/>
        </w:rPr>
      </w:pPr>
      <w:r>
        <w:rPr>
          <w:rFonts w:ascii="Arial Narrow" w:hAnsi="Arial Narrow" w:cs="Arial"/>
          <w:b/>
          <w:bCs/>
          <w:iCs/>
          <w:sz w:val="24"/>
          <w:szCs w:val="24"/>
        </w:rPr>
        <w:t>Madame la Présidente de l’Université de Lorraine</w:t>
      </w:r>
    </w:p>
    <w:p w14:paraId="48E7CCA2" w14:textId="77777777" w:rsidR="00F72AFA" w:rsidRPr="000712AF" w:rsidRDefault="00F72AFA" w:rsidP="00F72AFA">
      <w:pPr>
        <w:rPr>
          <w:rFonts w:ascii="Arial Narrow" w:hAnsi="Arial Narrow" w:cs="Arial"/>
          <w:b/>
          <w:bCs/>
          <w:iCs/>
          <w:sz w:val="24"/>
          <w:szCs w:val="24"/>
        </w:rPr>
      </w:pPr>
      <w:r w:rsidRPr="000712AF">
        <w:rPr>
          <w:rFonts w:ascii="Arial Narrow" w:hAnsi="Arial Narrow" w:cs="Arial"/>
          <w:b/>
          <w:bCs/>
          <w:iCs/>
          <w:sz w:val="24"/>
          <w:szCs w:val="24"/>
        </w:rPr>
        <w:t>34 Cours Léopold</w:t>
      </w:r>
    </w:p>
    <w:p w14:paraId="7FA23E8F" w14:textId="77777777" w:rsidR="00F72AFA" w:rsidRPr="000712AF" w:rsidRDefault="00F72AFA" w:rsidP="00F72AFA">
      <w:pPr>
        <w:rPr>
          <w:rFonts w:ascii="Arial Narrow" w:hAnsi="Arial Narrow" w:cs="Arial"/>
          <w:b/>
          <w:bCs/>
          <w:iCs/>
          <w:sz w:val="24"/>
          <w:szCs w:val="24"/>
        </w:rPr>
      </w:pPr>
      <w:r w:rsidRPr="000712AF">
        <w:rPr>
          <w:rFonts w:ascii="Arial Narrow" w:hAnsi="Arial Narrow" w:cs="Arial"/>
          <w:b/>
          <w:bCs/>
          <w:iCs/>
          <w:sz w:val="24"/>
          <w:szCs w:val="24"/>
        </w:rPr>
        <w:t>CS 25233</w:t>
      </w:r>
    </w:p>
    <w:p w14:paraId="0E4700BE" w14:textId="77777777" w:rsidR="00F72AFA" w:rsidRPr="000712AF" w:rsidRDefault="00F72AFA" w:rsidP="00F72AFA">
      <w:pPr>
        <w:rPr>
          <w:rFonts w:ascii="Arial Narrow" w:hAnsi="Arial Narrow"/>
          <w:b/>
          <w:sz w:val="24"/>
          <w:szCs w:val="24"/>
        </w:rPr>
      </w:pPr>
      <w:r w:rsidRPr="000712AF">
        <w:rPr>
          <w:rFonts w:ascii="Arial Narrow" w:hAnsi="Arial Narrow" w:cs="Arial"/>
          <w:b/>
          <w:bCs/>
          <w:iCs/>
          <w:sz w:val="24"/>
          <w:szCs w:val="24"/>
        </w:rPr>
        <w:t>54052 NANCY Cedex</w:t>
      </w:r>
    </w:p>
    <w:p w14:paraId="54F43830" w14:textId="2AD3EA75" w:rsidR="009B1CD0" w:rsidRDefault="009B1CD0" w:rsidP="009B45B9">
      <w:pPr>
        <w:tabs>
          <w:tab w:val="left" w:pos="851"/>
        </w:tabs>
        <w:jc w:val="both"/>
        <w:rPr>
          <w:rFonts w:ascii="Arial" w:hAnsi="Arial" w:cs="Arial"/>
        </w:rPr>
      </w:pPr>
    </w:p>
    <w:p w14:paraId="1ED64D6B" w14:textId="77777777" w:rsidR="00296367" w:rsidRDefault="00296367" w:rsidP="009B45B9">
      <w:pPr>
        <w:tabs>
          <w:tab w:val="left" w:pos="851"/>
        </w:tabs>
        <w:jc w:val="both"/>
        <w:rPr>
          <w:rFonts w:ascii="Arial" w:hAnsi="Arial" w:cs="Arial"/>
        </w:rPr>
      </w:pPr>
    </w:p>
    <w:p w14:paraId="34CE8451"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14:paraId="71B6F9BB" w14:textId="77777777" w:rsidR="009B1CD0" w:rsidRDefault="009B1CD0" w:rsidP="009B45B9">
      <w:pPr>
        <w:pStyle w:val="fcase2metab"/>
        <w:rPr>
          <w:rFonts w:ascii="Arial" w:hAnsi="Arial" w:cs="Arial"/>
        </w:rPr>
      </w:pPr>
    </w:p>
    <w:p w14:paraId="242935A9" w14:textId="5C6B4B94" w:rsidR="00F66B37" w:rsidRDefault="00F66B37" w:rsidP="00F66B37">
      <w:pPr>
        <w:rPr>
          <w:rFonts w:ascii="Arial Narrow" w:hAnsi="Arial Narrow"/>
          <w:b/>
          <w:sz w:val="24"/>
          <w:szCs w:val="24"/>
        </w:rPr>
      </w:pPr>
      <w:r>
        <w:rPr>
          <w:rFonts w:ascii="Arial Narrow" w:hAnsi="Arial Narrow"/>
          <w:b/>
          <w:sz w:val="24"/>
          <w:szCs w:val="24"/>
        </w:rPr>
        <w:t xml:space="preserve">Monsieur </w:t>
      </w:r>
      <w:r w:rsidR="00296367">
        <w:rPr>
          <w:rFonts w:ascii="Arial Narrow" w:hAnsi="Arial Narrow"/>
          <w:b/>
          <w:sz w:val="24"/>
          <w:szCs w:val="24"/>
        </w:rPr>
        <w:t>Damien COURSODON</w:t>
      </w:r>
    </w:p>
    <w:p w14:paraId="5BFC6252" w14:textId="1B3F555E" w:rsidR="00F66B37" w:rsidRDefault="00F66B37" w:rsidP="00F66B37">
      <w:pPr>
        <w:rPr>
          <w:rFonts w:ascii="Arial Narrow" w:hAnsi="Arial Narrow"/>
          <w:b/>
          <w:sz w:val="24"/>
          <w:szCs w:val="24"/>
        </w:rPr>
      </w:pPr>
      <w:r>
        <w:rPr>
          <w:rFonts w:ascii="Arial Narrow" w:hAnsi="Arial Narrow"/>
          <w:b/>
          <w:sz w:val="24"/>
          <w:szCs w:val="24"/>
        </w:rPr>
        <w:t>Agent comptable de l’Université de Lorraine</w:t>
      </w:r>
    </w:p>
    <w:p w14:paraId="7C54BA07" w14:textId="77777777" w:rsidR="00F66B37" w:rsidRDefault="00F66B37" w:rsidP="00F66B37">
      <w:pPr>
        <w:rPr>
          <w:rFonts w:ascii="Arial Narrow" w:hAnsi="Arial Narrow"/>
          <w:b/>
          <w:sz w:val="24"/>
          <w:szCs w:val="24"/>
        </w:rPr>
      </w:pPr>
      <w:r>
        <w:rPr>
          <w:rFonts w:ascii="Arial Narrow" w:hAnsi="Arial Narrow"/>
          <w:b/>
          <w:sz w:val="24"/>
          <w:szCs w:val="24"/>
        </w:rPr>
        <w:t>91, Avenue de la Libération – BP 32142</w:t>
      </w:r>
    </w:p>
    <w:p w14:paraId="4EB66028" w14:textId="75318903" w:rsidR="009B1CD0" w:rsidRPr="00296367" w:rsidRDefault="00F66B37" w:rsidP="00296367">
      <w:pPr>
        <w:rPr>
          <w:rFonts w:ascii="Arial Narrow" w:hAnsi="Arial Narrow"/>
          <w:b/>
          <w:sz w:val="24"/>
          <w:szCs w:val="24"/>
        </w:rPr>
      </w:pPr>
      <w:r>
        <w:rPr>
          <w:rFonts w:ascii="Arial Narrow" w:hAnsi="Arial Narrow"/>
          <w:b/>
          <w:sz w:val="24"/>
          <w:szCs w:val="24"/>
        </w:rPr>
        <w:t>54021 NANCY CEDEX</w:t>
      </w:r>
    </w:p>
    <w:sectPr w:rsidR="009B1CD0" w:rsidRPr="00296367" w:rsidSect="00A2451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1F41E" w14:textId="77777777" w:rsidR="00A406CE" w:rsidRDefault="00A406CE">
      <w:r>
        <w:separator/>
      </w:r>
    </w:p>
  </w:endnote>
  <w:endnote w:type="continuationSeparator" w:id="0">
    <w:p w14:paraId="18D57540" w14:textId="77777777" w:rsidR="00A406CE" w:rsidRDefault="00A40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406CE" w14:paraId="0EFE9AE6" w14:textId="77777777" w:rsidTr="0083205E">
      <w:trPr>
        <w:tblHeader/>
      </w:trPr>
      <w:tc>
        <w:tcPr>
          <w:tcW w:w="2906" w:type="dxa"/>
          <w:shd w:val="clear" w:color="auto" w:fill="66CCFF"/>
        </w:tcPr>
        <w:p w14:paraId="239EEB97" w14:textId="77777777" w:rsidR="00A406CE" w:rsidRDefault="00A406C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2C0B7FB" w14:textId="740CFACE" w:rsidR="00A406CE" w:rsidRDefault="000821EB" w:rsidP="00660727">
          <w:pPr>
            <w:jc w:val="center"/>
            <w:rPr>
              <w:rFonts w:ascii="Arial" w:hAnsi="Arial" w:cs="Arial"/>
              <w:b/>
            </w:rPr>
          </w:pPr>
          <w:r>
            <w:rPr>
              <w:rFonts w:ascii="Arial" w:hAnsi="Arial" w:cs="Arial"/>
              <w:b/>
              <w:i/>
            </w:rPr>
            <w:t>2</w:t>
          </w:r>
          <w:r w:rsidR="00F66B37">
            <w:rPr>
              <w:rFonts w:ascii="Arial" w:hAnsi="Arial" w:cs="Arial"/>
              <w:b/>
              <w:i/>
            </w:rPr>
            <w:t>5</w:t>
          </w:r>
          <w:r w:rsidR="00756F7D">
            <w:rPr>
              <w:rFonts w:ascii="Arial" w:hAnsi="Arial" w:cs="Arial"/>
              <w:b/>
              <w:i/>
            </w:rPr>
            <w:t>B39</w:t>
          </w:r>
        </w:p>
      </w:tc>
      <w:tc>
        <w:tcPr>
          <w:tcW w:w="896" w:type="dxa"/>
          <w:shd w:val="clear" w:color="auto" w:fill="66CCFF"/>
        </w:tcPr>
        <w:p w14:paraId="565ECD88" w14:textId="77777777" w:rsidR="00A406CE" w:rsidRDefault="00A406CE">
          <w:pPr>
            <w:tabs>
              <w:tab w:val="center" w:pos="1366"/>
              <w:tab w:val="right" w:pos="2733"/>
            </w:tabs>
          </w:pPr>
          <w:r>
            <w:rPr>
              <w:rFonts w:ascii="Arial" w:hAnsi="Arial" w:cs="Arial"/>
              <w:b/>
            </w:rPr>
            <w:t xml:space="preserve">Page : </w:t>
          </w:r>
        </w:p>
      </w:tc>
      <w:tc>
        <w:tcPr>
          <w:tcW w:w="567" w:type="dxa"/>
          <w:shd w:val="clear" w:color="auto" w:fill="66CCFF"/>
        </w:tcPr>
        <w:p w14:paraId="0DFFC0D6" w14:textId="77777777" w:rsidR="00A406CE" w:rsidRDefault="001C6DB9">
          <w:pPr>
            <w:jc w:val="center"/>
            <w:rPr>
              <w:rFonts w:ascii="Arial" w:hAnsi="Arial" w:cs="Arial"/>
              <w:b/>
            </w:rPr>
          </w:pPr>
          <w:r>
            <w:rPr>
              <w:rStyle w:val="Numrodepage"/>
              <w:rFonts w:cs="Arial"/>
              <w:b/>
            </w:rPr>
            <w:fldChar w:fldCharType="begin"/>
          </w:r>
          <w:r w:rsidR="00A406CE">
            <w:rPr>
              <w:rStyle w:val="Numrodepage"/>
              <w:rFonts w:cs="Arial"/>
              <w:b/>
            </w:rPr>
            <w:instrText xml:space="preserve"> PAGE </w:instrText>
          </w:r>
          <w:r>
            <w:rPr>
              <w:rStyle w:val="Numrodepage"/>
              <w:rFonts w:cs="Arial"/>
              <w:b/>
            </w:rPr>
            <w:fldChar w:fldCharType="separate"/>
          </w:r>
          <w:r w:rsidR="003F43FA">
            <w:rPr>
              <w:rStyle w:val="Numrodepage"/>
              <w:rFonts w:cs="Arial"/>
              <w:b/>
              <w:noProof/>
            </w:rPr>
            <w:t>5</w:t>
          </w:r>
          <w:r>
            <w:rPr>
              <w:rStyle w:val="Numrodepage"/>
              <w:rFonts w:cs="Arial"/>
              <w:b/>
            </w:rPr>
            <w:fldChar w:fldCharType="end"/>
          </w:r>
        </w:p>
      </w:tc>
      <w:tc>
        <w:tcPr>
          <w:tcW w:w="165" w:type="dxa"/>
          <w:shd w:val="clear" w:color="auto" w:fill="66CCFF"/>
        </w:tcPr>
        <w:p w14:paraId="279590D5" w14:textId="77777777" w:rsidR="00A406CE" w:rsidRDefault="00A406CE">
          <w:pPr>
            <w:jc w:val="center"/>
          </w:pPr>
          <w:r>
            <w:rPr>
              <w:rFonts w:ascii="Arial" w:hAnsi="Arial" w:cs="Arial"/>
              <w:b/>
            </w:rPr>
            <w:t>/</w:t>
          </w:r>
        </w:p>
      </w:tc>
      <w:tc>
        <w:tcPr>
          <w:tcW w:w="544" w:type="dxa"/>
          <w:shd w:val="clear" w:color="auto" w:fill="66CCFF"/>
        </w:tcPr>
        <w:p w14:paraId="2FE212F9" w14:textId="77777777" w:rsidR="00A406CE" w:rsidRDefault="001C6DB9">
          <w:pPr>
            <w:jc w:val="center"/>
          </w:pPr>
          <w:r>
            <w:rPr>
              <w:rStyle w:val="Numrodepage"/>
              <w:rFonts w:cs="Arial"/>
              <w:b/>
            </w:rPr>
            <w:fldChar w:fldCharType="begin"/>
          </w:r>
          <w:r w:rsidR="00A406CE">
            <w:rPr>
              <w:rStyle w:val="Numrodepage"/>
              <w:rFonts w:cs="Arial"/>
              <w:b/>
            </w:rPr>
            <w:instrText xml:space="preserve"> NUMPAGES \*Arabic </w:instrText>
          </w:r>
          <w:r>
            <w:rPr>
              <w:rStyle w:val="Numrodepage"/>
              <w:rFonts w:cs="Arial"/>
              <w:b/>
            </w:rPr>
            <w:fldChar w:fldCharType="separate"/>
          </w:r>
          <w:r w:rsidR="003F43FA">
            <w:rPr>
              <w:rStyle w:val="Numrodepage"/>
              <w:rFonts w:cs="Arial"/>
              <w:b/>
              <w:noProof/>
            </w:rPr>
            <w:t>6</w:t>
          </w:r>
          <w:r>
            <w:rPr>
              <w:rStyle w:val="Numrodepage"/>
              <w:rFonts w:cs="Arial"/>
              <w:b/>
            </w:rPr>
            <w:fldChar w:fldCharType="end"/>
          </w:r>
        </w:p>
      </w:tc>
    </w:tr>
  </w:tbl>
  <w:p w14:paraId="5889251F" w14:textId="77777777" w:rsidR="00A406CE" w:rsidRDefault="00A406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EF84A" w14:textId="77777777" w:rsidR="00A406CE" w:rsidRDefault="00A406CE">
      <w:r>
        <w:separator/>
      </w:r>
    </w:p>
  </w:footnote>
  <w:footnote w:type="continuationSeparator" w:id="0">
    <w:p w14:paraId="187E9B58" w14:textId="77777777" w:rsidR="00A406CE" w:rsidRDefault="00A406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D7A65"/>
    <w:rsid w:val="00036500"/>
    <w:rsid w:val="000821EB"/>
    <w:rsid w:val="000A2E05"/>
    <w:rsid w:val="000D6EA5"/>
    <w:rsid w:val="000E0020"/>
    <w:rsid w:val="00166B56"/>
    <w:rsid w:val="001C0F08"/>
    <w:rsid w:val="001C40C0"/>
    <w:rsid w:val="001C6DB9"/>
    <w:rsid w:val="001C733C"/>
    <w:rsid w:val="001C78A5"/>
    <w:rsid w:val="0021527A"/>
    <w:rsid w:val="0021797C"/>
    <w:rsid w:val="00225A1A"/>
    <w:rsid w:val="00231186"/>
    <w:rsid w:val="00244016"/>
    <w:rsid w:val="002904AF"/>
    <w:rsid w:val="00296367"/>
    <w:rsid w:val="002C2CA3"/>
    <w:rsid w:val="002C4B3E"/>
    <w:rsid w:val="002C79D6"/>
    <w:rsid w:val="002E5793"/>
    <w:rsid w:val="00332B12"/>
    <w:rsid w:val="00352C2E"/>
    <w:rsid w:val="00354C04"/>
    <w:rsid w:val="00385E76"/>
    <w:rsid w:val="003F43FA"/>
    <w:rsid w:val="0040064A"/>
    <w:rsid w:val="0043706E"/>
    <w:rsid w:val="0044597F"/>
    <w:rsid w:val="004A7169"/>
    <w:rsid w:val="004C2A2E"/>
    <w:rsid w:val="004E75A6"/>
    <w:rsid w:val="00514DAF"/>
    <w:rsid w:val="00532EC7"/>
    <w:rsid w:val="00541CA3"/>
    <w:rsid w:val="005546A9"/>
    <w:rsid w:val="00557299"/>
    <w:rsid w:val="005722C9"/>
    <w:rsid w:val="005846FB"/>
    <w:rsid w:val="005A4A3B"/>
    <w:rsid w:val="005A4CB5"/>
    <w:rsid w:val="005F37E8"/>
    <w:rsid w:val="0061068C"/>
    <w:rsid w:val="0064560F"/>
    <w:rsid w:val="006557EC"/>
    <w:rsid w:val="00660727"/>
    <w:rsid w:val="006C4338"/>
    <w:rsid w:val="006F3DF9"/>
    <w:rsid w:val="007060E5"/>
    <w:rsid w:val="00710FD6"/>
    <w:rsid w:val="00756F7D"/>
    <w:rsid w:val="00757151"/>
    <w:rsid w:val="007909E0"/>
    <w:rsid w:val="0079785C"/>
    <w:rsid w:val="007D7A65"/>
    <w:rsid w:val="007F68A6"/>
    <w:rsid w:val="0083205E"/>
    <w:rsid w:val="00834876"/>
    <w:rsid w:val="00837196"/>
    <w:rsid w:val="00844DAA"/>
    <w:rsid w:val="008C4313"/>
    <w:rsid w:val="00904989"/>
    <w:rsid w:val="00934503"/>
    <w:rsid w:val="009553B9"/>
    <w:rsid w:val="00983FF3"/>
    <w:rsid w:val="009B1CD0"/>
    <w:rsid w:val="009B45B9"/>
    <w:rsid w:val="00A2451A"/>
    <w:rsid w:val="00A406CE"/>
    <w:rsid w:val="00A65B61"/>
    <w:rsid w:val="00AC5076"/>
    <w:rsid w:val="00AD288F"/>
    <w:rsid w:val="00AE7831"/>
    <w:rsid w:val="00B054DA"/>
    <w:rsid w:val="00B87564"/>
    <w:rsid w:val="00BA44E5"/>
    <w:rsid w:val="00BA6AC0"/>
    <w:rsid w:val="00BE6078"/>
    <w:rsid w:val="00C044BC"/>
    <w:rsid w:val="00C76C36"/>
    <w:rsid w:val="00C91060"/>
    <w:rsid w:val="00C911FE"/>
    <w:rsid w:val="00CD185D"/>
    <w:rsid w:val="00CD46CC"/>
    <w:rsid w:val="00D46BC7"/>
    <w:rsid w:val="00D52FA6"/>
    <w:rsid w:val="00DC6B1E"/>
    <w:rsid w:val="00DF7F1C"/>
    <w:rsid w:val="00E47798"/>
    <w:rsid w:val="00F063C0"/>
    <w:rsid w:val="00F66B37"/>
    <w:rsid w:val="00F72AFA"/>
    <w:rsid w:val="00F72E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oNotEmbedSmartTags/>
  <w:decimalSymbol w:val=","/>
  <w:listSeparator w:val=";"/>
  <w14:docId w14:val="43CE1615"/>
  <w15:docId w15:val="{45FC6FEA-8600-4E23-8D8B-8BC363E4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A2451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A2451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A2451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2451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A2451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A2451A"/>
    <w:pPr>
      <w:keepNext/>
      <w:numPr>
        <w:ilvl w:val="5"/>
        <w:numId w:val="1"/>
      </w:numPr>
      <w:jc w:val="both"/>
      <w:outlineLvl w:val="5"/>
    </w:pPr>
    <w:rPr>
      <w:rFonts w:ascii="Arial" w:hAnsi="Arial" w:cs="Arial"/>
      <w:sz w:val="28"/>
    </w:rPr>
  </w:style>
  <w:style w:type="paragraph" w:styleId="Titre7">
    <w:name w:val="heading 7"/>
    <w:basedOn w:val="Normal"/>
    <w:next w:val="Normal"/>
    <w:qFormat/>
    <w:rsid w:val="00A2451A"/>
    <w:pPr>
      <w:keepNext/>
      <w:numPr>
        <w:ilvl w:val="6"/>
        <w:numId w:val="1"/>
      </w:numPr>
      <w:outlineLvl w:val="6"/>
    </w:pPr>
    <w:rPr>
      <w:rFonts w:ascii="Arial" w:hAnsi="Arial" w:cs="Arial"/>
      <w:bCs/>
      <w:i/>
      <w:sz w:val="16"/>
    </w:rPr>
  </w:style>
  <w:style w:type="paragraph" w:styleId="Titre8">
    <w:name w:val="heading 8"/>
    <w:basedOn w:val="Normal"/>
    <w:next w:val="Normal"/>
    <w:qFormat/>
    <w:rsid w:val="00A2451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A2451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A2451A"/>
    <w:rPr>
      <w:rFonts w:ascii="Wingdings" w:hAnsi="Wingdings" w:cs="Wingdings"/>
    </w:rPr>
  </w:style>
  <w:style w:type="character" w:customStyle="1" w:styleId="Policepardfaut2">
    <w:name w:val="Police par défaut2"/>
    <w:rsid w:val="00A2451A"/>
  </w:style>
  <w:style w:type="character" w:customStyle="1" w:styleId="Absatz-Standardschriftart">
    <w:name w:val="Absatz-Standardschriftart"/>
    <w:rsid w:val="00A2451A"/>
  </w:style>
  <w:style w:type="character" w:customStyle="1" w:styleId="WW-Absatz-Standardschriftart">
    <w:name w:val="WW-Absatz-Standardschriftart"/>
    <w:rsid w:val="00A2451A"/>
  </w:style>
  <w:style w:type="character" w:customStyle="1" w:styleId="WW-Absatz-Standardschriftart1">
    <w:name w:val="WW-Absatz-Standardschriftart1"/>
    <w:rsid w:val="00A2451A"/>
  </w:style>
  <w:style w:type="character" w:customStyle="1" w:styleId="WW-Absatz-Standardschriftart11">
    <w:name w:val="WW-Absatz-Standardschriftart11"/>
    <w:rsid w:val="00A2451A"/>
  </w:style>
  <w:style w:type="character" w:customStyle="1" w:styleId="WW-Absatz-Standardschriftart111">
    <w:name w:val="WW-Absatz-Standardschriftart111"/>
    <w:rsid w:val="00A2451A"/>
  </w:style>
  <w:style w:type="character" w:customStyle="1" w:styleId="WW-Absatz-Standardschriftart1111">
    <w:name w:val="WW-Absatz-Standardschriftart1111"/>
    <w:rsid w:val="00A2451A"/>
  </w:style>
  <w:style w:type="character" w:customStyle="1" w:styleId="WW8Num1z0">
    <w:name w:val="WW8Num1z0"/>
    <w:rsid w:val="00A2451A"/>
    <w:rPr>
      <w:rFonts w:cs="Times New Roman"/>
    </w:rPr>
  </w:style>
  <w:style w:type="character" w:customStyle="1" w:styleId="WW8Num2z1">
    <w:name w:val="WW8Num2z1"/>
    <w:rsid w:val="00A2451A"/>
    <w:rPr>
      <w:rFonts w:ascii="Courier New" w:hAnsi="Courier New" w:cs="Courier New"/>
    </w:rPr>
  </w:style>
  <w:style w:type="character" w:customStyle="1" w:styleId="WW8Num2z3">
    <w:name w:val="WW8Num2z3"/>
    <w:rsid w:val="00A2451A"/>
    <w:rPr>
      <w:rFonts w:ascii="Symbol" w:hAnsi="Symbol" w:cs="Symbol"/>
    </w:rPr>
  </w:style>
  <w:style w:type="character" w:customStyle="1" w:styleId="WW8Num3z0">
    <w:name w:val="WW8Num3z0"/>
    <w:rsid w:val="00A2451A"/>
    <w:rPr>
      <w:rFonts w:ascii="Wingdings" w:hAnsi="Wingdings" w:cs="Wingdings"/>
      <w:sz w:val="16"/>
    </w:rPr>
  </w:style>
  <w:style w:type="character" w:customStyle="1" w:styleId="WW8Num3z1">
    <w:name w:val="WW8Num3z1"/>
    <w:rsid w:val="00A2451A"/>
    <w:rPr>
      <w:rFonts w:ascii="Courier New" w:hAnsi="Courier New" w:cs="Courier New"/>
    </w:rPr>
  </w:style>
  <w:style w:type="character" w:customStyle="1" w:styleId="WW8Num3z2">
    <w:name w:val="WW8Num3z2"/>
    <w:rsid w:val="00A2451A"/>
    <w:rPr>
      <w:rFonts w:ascii="Wingdings" w:hAnsi="Wingdings" w:cs="Wingdings"/>
    </w:rPr>
  </w:style>
  <w:style w:type="character" w:customStyle="1" w:styleId="WW8Num3z3">
    <w:name w:val="WW8Num3z3"/>
    <w:rsid w:val="00A2451A"/>
    <w:rPr>
      <w:rFonts w:ascii="Symbol" w:hAnsi="Symbol" w:cs="Symbol"/>
    </w:rPr>
  </w:style>
  <w:style w:type="character" w:customStyle="1" w:styleId="WW8Num4z0">
    <w:name w:val="WW8Num4z0"/>
    <w:rsid w:val="00A2451A"/>
    <w:rPr>
      <w:rFonts w:ascii="Wingdings" w:hAnsi="Wingdings" w:cs="Wingdings"/>
    </w:rPr>
  </w:style>
  <w:style w:type="character" w:customStyle="1" w:styleId="WW8Num4z1">
    <w:name w:val="WW8Num4z1"/>
    <w:rsid w:val="00A2451A"/>
    <w:rPr>
      <w:rFonts w:ascii="Courier New" w:hAnsi="Courier New" w:cs="Courier New"/>
    </w:rPr>
  </w:style>
  <w:style w:type="character" w:customStyle="1" w:styleId="WW8Num4z3">
    <w:name w:val="WW8Num4z3"/>
    <w:rsid w:val="00A2451A"/>
    <w:rPr>
      <w:rFonts w:ascii="Symbol" w:hAnsi="Symbol" w:cs="Symbol"/>
    </w:rPr>
  </w:style>
  <w:style w:type="character" w:customStyle="1" w:styleId="WW8Num5z0">
    <w:name w:val="WW8Num5z0"/>
    <w:rsid w:val="00A2451A"/>
    <w:rPr>
      <w:rFonts w:ascii="Symbol" w:hAnsi="Symbol" w:cs="Symbol"/>
    </w:rPr>
  </w:style>
  <w:style w:type="character" w:customStyle="1" w:styleId="WW8Num6z0">
    <w:name w:val="WW8Num6z0"/>
    <w:rsid w:val="00A2451A"/>
    <w:rPr>
      <w:rFonts w:cs="Times New Roman"/>
    </w:rPr>
  </w:style>
  <w:style w:type="character" w:customStyle="1" w:styleId="WW8Num7z0">
    <w:name w:val="WW8Num7z0"/>
    <w:rsid w:val="00A2451A"/>
    <w:rPr>
      <w:rFonts w:ascii="Wingdings" w:hAnsi="Wingdings" w:cs="Wingdings"/>
      <w:i w:val="0"/>
    </w:rPr>
  </w:style>
  <w:style w:type="character" w:customStyle="1" w:styleId="WW8Num7z1">
    <w:name w:val="WW8Num7z1"/>
    <w:rsid w:val="00A2451A"/>
    <w:rPr>
      <w:rFonts w:ascii="Courier New" w:hAnsi="Courier New" w:cs="Courier New"/>
    </w:rPr>
  </w:style>
  <w:style w:type="character" w:customStyle="1" w:styleId="WW8Num7z2">
    <w:name w:val="WW8Num7z2"/>
    <w:rsid w:val="00A2451A"/>
    <w:rPr>
      <w:rFonts w:ascii="Wingdings" w:hAnsi="Wingdings" w:cs="Wingdings"/>
    </w:rPr>
  </w:style>
  <w:style w:type="character" w:customStyle="1" w:styleId="WW8Num7z3">
    <w:name w:val="WW8Num7z3"/>
    <w:rsid w:val="00A2451A"/>
    <w:rPr>
      <w:rFonts w:ascii="Symbol" w:hAnsi="Symbol" w:cs="Symbol"/>
    </w:rPr>
  </w:style>
  <w:style w:type="character" w:customStyle="1" w:styleId="WW8Num8z0">
    <w:name w:val="WW8Num8z0"/>
    <w:rsid w:val="00A2451A"/>
    <w:rPr>
      <w:rFonts w:ascii="Arial" w:hAnsi="Arial" w:cs="Arial"/>
    </w:rPr>
  </w:style>
  <w:style w:type="character" w:customStyle="1" w:styleId="WW8Num9z0">
    <w:name w:val="WW8Num9z0"/>
    <w:rsid w:val="00A2451A"/>
    <w:rPr>
      <w:rFonts w:ascii="Times New Roman" w:eastAsia="Times New Roman" w:hAnsi="Times New Roman" w:cs="Times New Roman"/>
    </w:rPr>
  </w:style>
  <w:style w:type="character" w:customStyle="1" w:styleId="WW8Num9z1">
    <w:name w:val="WW8Num9z1"/>
    <w:rsid w:val="00A2451A"/>
    <w:rPr>
      <w:rFonts w:ascii="Courier New" w:hAnsi="Courier New" w:cs="Courier New"/>
    </w:rPr>
  </w:style>
  <w:style w:type="character" w:customStyle="1" w:styleId="WW8Num9z2">
    <w:name w:val="WW8Num9z2"/>
    <w:rsid w:val="00A2451A"/>
    <w:rPr>
      <w:rFonts w:ascii="Wingdings" w:hAnsi="Wingdings" w:cs="Wingdings"/>
    </w:rPr>
  </w:style>
  <w:style w:type="character" w:customStyle="1" w:styleId="WW8Num9z3">
    <w:name w:val="WW8Num9z3"/>
    <w:rsid w:val="00A2451A"/>
    <w:rPr>
      <w:rFonts w:ascii="Symbol" w:hAnsi="Symbol" w:cs="Symbol"/>
    </w:rPr>
  </w:style>
  <w:style w:type="character" w:customStyle="1" w:styleId="WW8Num10z0">
    <w:name w:val="WW8Num10z0"/>
    <w:rsid w:val="00A2451A"/>
    <w:rPr>
      <w:rFonts w:ascii="Arial" w:eastAsia="Times New Roman" w:hAnsi="Arial" w:cs="Arial"/>
    </w:rPr>
  </w:style>
  <w:style w:type="character" w:customStyle="1" w:styleId="WW8Num10z1">
    <w:name w:val="WW8Num10z1"/>
    <w:rsid w:val="00A2451A"/>
    <w:rPr>
      <w:rFonts w:ascii="Courier New" w:hAnsi="Courier New" w:cs="Courier New"/>
    </w:rPr>
  </w:style>
  <w:style w:type="character" w:customStyle="1" w:styleId="WW8Num10z2">
    <w:name w:val="WW8Num10z2"/>
    <w:rsid w:val="00A2451A"/>
    <w:rPr>
      <w:rFonts w:ascii="Wingdings" w:hAnsi="Wingdings" w:cs="Wingdings"/>
    </w:rPr>
  </w:style>
  <w:style w:type="character" w:customStyle="1" w:styleId="WW8Num10z3">
    <w:name w:val="WW8Num10z3"/>
    <w:rsid w:val="00A2451A"/>
    <w:rPr>
      <w:rFonts w:ascii="Symbol" w:hAnsi="Symbol" w:cs="Symbol"/>
    </w:rPr>
  </w:style>
  <w:style w:type="character" w:customStyle="1" w:styleId="WW8Num11z0">
    <w:name w:val="WW8Num11z0"/>
    <w:rsid w:val="00A2451A"/>
    <w:rPr>
      <w:rFonts w:ascii="Wingdings" w:hAnsi="Wingdings" w:cs="Wingdings"/>
    </w:rPr>
  </w:style>
  <w:style w:type="character" w:customStyle="1" w:styleId="WW8Num11z1">
    <w:name w:val="WW8Num11z1"/>
    <w:rsid w:val="00A2451A"/>
    <w:rPr>
      <w:rFonts w:ascii="Courier New" w:hAnsi="Courier New" w:cs="Courier New"/>
    </w:rPr>
  </w:style>
  <w:style w:type="character" w:customStyle="1" w:styleId="WW8Num11z3">
    <w:name w:val="WW8Num11z3"/>
    <w:rsid w:val="00A2451A"/>
    <w:rPr>
      <w:rFonts w:ascii="Symbol" w:hAnsi="Symbol" w:cs="Symbol"/>
    </w:rPr>
  </w:style>
  <w:style w:type="character" w:customStyle="1" w:styleId="Policepardfaut1">
    <w:name w:val="Police par défaut1"/>
    <w:rsid w:val="00A2451A"/>
  </w:style>
  <w:style w:type="character" w:customStyle="1" w:styleId="Caractresdenotedebasdepage">
    <w:name w:val="Caractères de note de bas de page"/>
    <w:rsid w:val="00A2451A"/>
    <w:rPr>
      <w:rFonts w:cs="Times New Roman"/>
      <w:vertAlign w:val="superscript"/>
    </w:rPr>
  </w:style>
  <w:style w:type="character" w:styleId="Numrodepage">
    <w:name w:val="page number"/>
    <w:rsid w:val="00A2451A"/>
    <w:rPr>
      <w:rFonts w:cs="Times New Roman"/>
    </w:rPr>
  </w:style>
  <w:style w:type="character" w:customStyle="1" w:styleId="Marquedecommentaire1">
    <w:name w:val="Marque de commentaire1"/>
    <w:rsid w:val="00A2451A"/>
    <w:rPr>
      <w:rFonts w:cs="Times New Roman"/>
      <w:sz w:val="16"/>
    </w:rPr>
  </w:style>
  <w:style w:type="character" w:styleId="Lienhypertexte">
    <w:name w:val="Hyperlink"/>
    <w:rsid w:val="00A2451A"/>
    <w:rPr>
      <w:rFonts w:cs="Times New Roman"/>
      <w:color w:val="0000FF"/>
      <w:u w:val="single"/>
    </w:rPr>
  </w:style>
  <w:style w:type="character" w:styleId="lev">
    <w:name w:val="Strong"/>
    <w:qFormat/>
    <w:rsid w:val="00A2451A"/>
    <w:rPr>
      <w:rFonts w:cs="Times New Roman"/>
      <w:b/>
      <w:bCs/>
    </w:rPr>
  </w:style>
  <w:style w:type="character" w:customStyle="1" w:styleId="Appelnotedebasdep1">
    <w:name w:val="Appel note de bas de p.1"/>
    <w:rsid w:val="00A2451A"/>
    <w:rPr>
      <w:vertAlign w:val="superscript"/>
    </w:rPr>
  </w:style>
  <w:style w:type="character" w:customStyle="1" w:styleId="Caractresdenotedefin">
    <w:name w:val="Caractères de note de fin"/>
    <w:rsid w:val="00A2451A"/>
    <w:rPr>
      <w:vertAlign w:val="superscript"/>
    </w:rPr>
  </w:style>
  <w:style w:type="character" w:customStyle="1" w:styleId="WW-Caractresdenotedefin">
    <w:name w:val="WW-Caractères de note de fin"/>
    <w:rsid w:val="00A2451A"/>
  </w:style>
  <w:style w:type="character" w:styleId="Appeldenotedefin">
    <w:name w:val="endnote reference"/>
    <w:rsid w:val="00A2451A"/>
    <w:rPr>
      <w:vertAlign w:val="superscript"/>
    </w:rPr>
  </w:style>
  <w:style w:type="character" w:styleId="Appelnotedebasdep">
    <w:name w:val="footnote reference"/>
    <w:rsid w:val="00A2451A"/>
    <w:rPr>
      <w:vertAlign w:val="superscript"/>
    </w:rPr>
  </w:style>
  <w:style w:type="paragraph" w:customStyle="1" w:styleId="Titre20">
    <w:name w:val="Titre2"/>
    <w:basedOn w:val="Normal"/>
    <w:next w:val="Corpsdetexte"/>
    <w:rsid w:val="00A2451A"/>
    <w:pPr>
      <w:keepNext/>
      <w:spacing w:before="240" w:after="120"/>
    </w:pPr>
    <w:rPr>
      <w:rFonts w:ascii="Arial" w:eastAsia="Microsoft YaHei" w:hAnsi="Arial" w:cs="Mangal"/>
      <w:sz w:val="28"/>
      <w:szCs w:val="28"/>
    </w:rPr>
  </w:style>
  <w:style w:type="paragraph" w:styleId="Corpsdetexte">
    <w:name w:val="Body Text"/>
    <w:basedOn w:val="Normal"/>
    <w:rsid w:val="00A2451A"/>
    <w:pPr>
      <w:tabs>
        <w:tab w:val="left" w:pos="426"/>
      </w:tabs>
      <w:spacing w:before="60"/>
      <w:jc w:val="both"/>
    </w:pPr>
    <w:rPr>
      <w:rFonts w:ascii="Arial" w:hAnsi="Arial" w:cs="Arial"/>
      <w:b/>
      <w:sz w:val="24"/>
    </w:rPr>
  </w:style>
  <w:style w:type="paragraph" w:styleId="Liste">
    <w:name w:val="List"/>
    <w:basedOn w:val="Corpsdetexte"/>
    <w:rsid w:val="00A2451A"/>
    <w:rPr>
      <w:rFonts w:cs="Mangal"/>
    </w:rPr>
  </w:style>
  <w:style w:type="paragraph" w:styleId="Lgende">
    <w:name w:val="caption"/>
    <w:basedOn w:val="Normal"/>
    <w:next w:val="Normal"/>
    <w:qFormat/>
    <w:rsid w:val="00A2451A"/>
    <w:pPr>
      <w:tabs>
        <w:tab w:val="left" w:pos="426"/>
        <w:tab w:val="left" w:pos="851"/>
      </w:tabs>
      <w:jc w:val="both"/>
    </w:pPr>
    <w:rPr>
      <w:rFonts w:ascii="Arial" w:hAnsi="Arial" w:cs="Arial"/>
      <w:b/>
    </w:rPr>
  </w:style>
  <w:style w:type="paragraph" w:customStyle="1" w:styleId="Index">
    <w:name w:val="Index"/>
    <w:basedOn w:val="Normal"/>
    <w:rsid w:val="00A2451A"/>
    <w:pPr>
      <w:suppressLineNumbers/>
    </w:pPr>
    <w:rPr>
      <w:rFonts w:cs="Mangal"/>
    </w:rPr>
  </w:style>
  <w:style w:type="paragraph" w:customStyle="1" w:styleId="Titre10">
    <w:name w:val="Titre1"/>
    <w:basedOn w:val="Normal"/>
    <w:next w:val="Corpsdetexte"/>
    <w:rsid w:val="00A2451A"/>
    <w:pPr>
      <w:keepNext/>
      <w:spacing w:before="240" w:after="120"/>
    </w:pPr>
    <w:rPr>
      <w:rFonts w:ascii="Arial" w:eastAsia="Microsoft YaHei" w:hAnsi="Arial" w:cs="Mangal"/>
      <w:sz w:val="28"/>
      <w:szCs w:val="28"/>
    </w:rPr>
  </w:style>
  <w:style w:type="paragraph" w:styleId="En-tte">
    <w:name w:val="header"/>
    <w:basedOn w:val="Normal"/>
    <w:rsid w:val="00A2451A"/>
    <w:pPr>
      <w:tabs>
        <w:tab w:val="center" w:pos="4536"/>
        <w:tab w:val="right" w:pos="9072"/>
      </w:tabs>
    </w:pPr>
  </w:style>
  <w:style w:type="paragraph" w:styleId="Pieddepage">
    <w:name w:val="footer"/>
    <w:basedOn w:val="Normal"/>
    <w:rsid w:val="00A2451A"/>
    <w:pPr>
      <w:tabs>
        <w:tab w:val="center" w:pos="4536"/>
        <w:tab w:val="right" w:pos="9072"/>
      </w:tabs>
    </w:pPr>
  </w:style>
  <w:style w:type="paragraph" w:styleId="Notedebasdepage">
    <w:name w:val="footnote text"/>
    <w:basedOn w:val="Normal"/>
    <w:rsid w:val="00A2451A"/>
  </w:style>
  <w:style w:type="paragraph" w:customStyle="1" w:styleId="ftiret">
    <w:name w:val="f_tiret"/>
    <w:basedOn w:val="Normal"/>
    <w:rsid w:val="00A2451A"/>
    <w:pPr>
      <w:tabs>
        <w:tab w:val="left" w:pos="426"/>
      </w:tabs>
      <w:spacing w:before="60"/>
      <w:ind w:left="142" w:hanging="142"/>
      <w:jc w:val="both"/>
    </w:pPr>
  </w:style>
  <w:style w:type="paragraph" w:customStyle="1" w:styleId="fcasegauche">
    <w:name w:val="f_case_gauche"/>
    <w:basedOn w:val="Normal"/>
    <w:rsid w:val="00A2451A"/>
    <w:pPr>
      <w:spacing w:after="60"/>
      <w:ind w:left="284" w:hanging="284"/>
      <w:jc w:val="both"/>
    </w:pPr>
  </w:style>
  <w:style w:type="paragraph" w:customStyle="1" w:styleId="fcase1ertab">
    <w:name w:val="f_case_1ertab"/>
    <w:basedOn w:val="Normal"/>
    <w:rsid w:val="00A2451A"/>
    <w:pPr>
      <w:tabs>
        <w:tab w:val="left" w:pos="426"/>
      </w:tabs>
      <w:ind w:left="709" w:hanging="709"/>
      <w:jc w:val="both"/>
    </w:pPr>
  </w:style>
  <w:style w:type="paragraph" w:customStyle="1" w:styleId="fcase2metab">
    <w:name w:val="f_case_2èmetab"/>
    <w:basedOn w:val="Normal"/>
    <w:rsid w:val="00A2451A"/>
    <w:pPr>
      <w:tabs>
        <w:tab w:val="left" w:pos="426"/>
        <w:tab w:val="left" w:pos="851"/>
      </w:tabs>
      <w:ind w:left="1134" w:hanging="1134"/>
      <w:jc w:val="both"/>
    </w:pPr>
  </w:style>
  <w:style w:type="paragraph" w:customStyle="1" w:styleId="Commentaire1">
    <w:name w:val="Commentaire1"/>
    <w:basedOn w:val="Normal"/>
    <w:rsid w:val="00A2451A"/>
  </w:style>
  <w:style w:type="paragraph" w:customStyle="1" w:styleId="Corpsdetexte21">
    <w:name w:val="Corps de texte 21"/>
    <w:basedOn w:val="Normal"/>
    <w:rsid w:val="00A2451A"/>
    <w:pPr>
      <w:tabs>
        <w:tab w:val="left" w:pos="6237"/>
      </w:tabs>
      <w:spacing w:before="120"/>
    </w:pPr>
    <w:rPr>
      <w:rFonts w:ascii="Arial" w:hAnsi="Arial" w:cs="Arial"/>
      <w:i/>
      <w:sz w:val="24"/>
    </w:rPr>
  </w:style>
  <w:style w:type="paragraph" w:customStyle="1" w:styleId="Corpsdetexte31">
    <w:name w:val="Corps de texte 31"/>
    <w:basedOn w:val="Normal"/>
    <w:rsid w:val="00A2451A"/>
    <w:rPr>
      <w:rFonts w:ascii="Arial" w:hAnsi="Arial" w:cs="Arial"/>
      <w:bCs/>
      <w:i/>
      <w:iCs/>
      <w:sz w:val="16"/>
    </w:rPr>
  </w:style>
  <w:style w:type="paragraph" w:styleId="Retraitcorpsdetexte">
    <w:name w:val="Body Text Indent"/>
    <w:basedOn w:val="Normal"/>
    <w:rsid w:val="00A2451A"/>
    <w:pPr>
      <w:ind w:left="567"/>
    </w:pPr>
    <w:rPr>
      <w:rFonts w:ascii="Arial" w:hAnsi="Arial" w:cs="Arial"/>
      <w:bCs/>
      <w:i/>
      <w:iCs/>
      <w:sz w:val="16"/>
    </w:rPr>
  </w:style>
  <w:style w:type="paragraph" w:styleId="NormalWeb">
    <w:name w:val="Normal (Web)"/>
    <w:basedOn w:val="Normal"/>
    <w:rsid w:val="00A2451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A2451A"/>
    <w:pPr>
      <w:ind w:left="2268"/>
    </w:pPr>
    <w:rPr>
      <w:rFonts w:ascii="Arial" w:hAnsi="Arial" w:cs="Arial"/>
      <w:i/>
      <w:iCs/>
      <w:sz w:val="16"/>
      <w:szCs w:val="16"/>
    </w:rPr>
  </w:style>
  <w:style w:type="paragraph" w:styleId="Textedebulles">
    <w:name w:val="Balloon Text"/>
    <w:basedOn w:val="Normal"/>
    <w:rsid w:val="00A2451A"/>
    <w:rPr>
      <w:rFonts w:ascii="Tahoma" w:hAnsi="Tahoma" w:cs="Tahoma"/>
      <w:sz w:val="16"/>
      <w:szCs w:val="16"/>
    </w:rPr>
  </w:style>
  <w:style w:type="paragraph" w:styleId="Objetducommentaire">
    <w:name w:val="annotation subject"/>
    <w:basedOn w:val="Commentaire1"/>
    <w:next w:val="Commentaire1"/>
    <w:rsid w:val="00A2451A"/>
    <w:rPr>
      <w:b/>
      <w:bCs/>
    </w:rPr>
  </w:style>
  <w:style w:type="paragraph" w:customStyle="1" w:styleId="Contenudetableau">
    <w:name w:val="Contenu de tableau"/>
    <w:basedOn w:val="Normal"/>
    <w:rsid w:val="00A2451A"/>
    <w:pPr>
      <w:suppressLineNumbers/>
    </w:pPr>
  </w:style>
  <w:style w:type="paragraph" w:customStyle="1" w:styleId="Titredetableau">
    <w:name w:val="Titre de tableau"/>
    <w:basedOn w:val="Contenudetableau"/>
    <w:rsid w:val="00A2451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Notedefin">
    <w:name w:val="endnote text"/>
    <w:basedOn w:val="Normal"/>
    <w:link w:val="NotedefinCar"/>
    <w:uiPriority w:val="99"/>
    <w:semiHidden/>
    <w:unhideWhenUsed/>
    <w:rsid w:val="003F43FA"/>
  </w:style>
  <w:style w:type="character" w:customStyle="1" w:styleId="NotedefinCar">
    <w:name w:val="Note de fin Car"/>
    <w:basedOn w:val="Policepardfaut"/>
    <w:link w:val="Notedefin"/>
    <w:uiPriority w:val="99"/>
    <w:semiHidden/>
    <w:rsid w:val="003F43FA"/>
    <w:rPr>
      <w:rFonts w:ascii="Univers" w:hAnsi="Univers" w:cs="Univers"/>
      <w:lang w:eastAsia="zh-CN"/>
    </w:rPr>
  </w:style>
  <w:style w:type="character" w:styleId="Lienhypertextesuivivisit">
    <w:name w:val="FollowedHyperlink"/>
    <w:basedOn w:val="Policepardfaut"/>
    <w:uiPriority w:val="99"/>
    <w:semiHidden/>
    <w:unhideWhenUsed/>
    <w:rsid w:val="005F37E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95735">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30142777">
      <w:bodyDiv w:val="1"/>
      <w:marLeft w:val="0"/>
      <w:marRight w:val="0"/>
      <w:marTop w:val="0"/>
      <w:marBottom w:val="0"/>
      <w:divBdr>
        <w:top w:val="none" w:sz="0" w:space="0" w:color="auto"/>
        <w:left w:val="none" w:sz="0" w:space="0" w:color="auto"/>
        <w:bottom w:val="none" w:sz="0" w:space="0" w:color="auto"/>
        <w:right w:val="none" w:sz="0" w:space="0" w:color="auto"/>
      </w:divBdr>
    </w:div>
    <w:div w:id="609823959">
      <w:bodyDiv w:val="1"/>
      <w:marLeft w:val="0"/>
      <w:marRight w:val="0"/>
      <w:marTop w:val="0"/>
      <w:marBottom w:val="0"/>
      <w:divBdr>
        <w:top w:val="none" w:sz="0" w:space="0" w:color="auto"/>
        <w:left w:val="none" w:sz="0" w:space="0" w:color="auto"/>
        <w:bottom w:val="none" w:sz="0" w:space="0" w:color="auto"/>
        <w:right w:val="none" w:sz="0" w:space="0" w:color="auto"/>
      </w:divBdr>
    </w:div>
    <w:div w:id="811024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381193-1B45-4AC4-BD44-16A023603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78</TotalTime>
  <Pages>4</Pages>
  <Words>1084</Words>
  <Characters>5962</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7032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Caroline Mendes</cp:lastModifiedBy>
  <cp:revision>29</cp:revision>
  <cp:lastPrinted>2016-04-08T14:31:00Z</cp:lastPrinted>
  <dcterms:created xsi:type="dcterms:W3CDTF">2016-05-20T10:00:00Z</dcterms:created>
  <dcterms:modified xsi:type="dcterms:W3CDTF">2025-07-24T12:13:00Z</dcterms:modified>
</cp:coreProperties>
</file>